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BB433B"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sidRPr="00BB433B">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BB433B">
        <w:rPr>
          <w:rFonts w:ascii="Times New Roman" w:eastAsia="Times New Roman" w:hAnsi="Times New Roman" w:cs="Times New Roman"/>
          <w:sz w:val="24"/>
          <w:szCs w:val="24"/>
          <w:lang w:eastAsia="ar-SA"/>
        </w:rPr>
        <w:t xml:space="preserve">Приказ № </w:t>
      </w:r>
      <w:r w:rsidR="00B12599" w:rsidRPr="00BB433B">
        <w:rPr>
          <w:rFonts w:ascii="Times New Roman" w:eastAsia="Times New Roman" w:hAnsi="Times New Roman" w:cs="Times New Roman"/>
          <w:sz w:val="24"/>
          <w:szCs w:val="24"/>
          <w:lang w:eastAsia="ar-SA"/>
        </w:rPr>
        <w:t xml:space="preserve"> </w:t>
      </w:r>
      <w:r w:rsidR="000918E5" w:rsidRPr="00BB433B">
        <w:rPr>
          <w:rFonts w:ascii="Times New Roman" w:eastAsia="Times New Roman" w:hAnsi="Times New Roman" w:cs="Times New Roman"/>
          <w:sz w:val="24"/>
          <w:szCs w:val="24"/>
          <w:lang w:eastAsia="ar-SA"/>
        </w:rPr>
        <w:t>3</w:t>
      </w:r>
      <w:r w:rsidR="00BB433B" w:rsidRPr="00BB433B">
        <w:rPr>
          <w:rFonts w:ascii="Times New Roman" w:eastAsia="Times New Roman" w:hAnsi="Times New Roman" w:cs="Times New Roman"/>
          <w:sz w:val="24"/>
          <w:szCs w:val="24"/>
          <w:lang w:eastAsia="ar-SA"/>
        </w:rPr>
        <w:t>12</w:t>
      </w:r>
      <w:r w:rsidRPr="00BB433B">
        <w:rPr>
          <w:rFonts w:ascii="Times New Roman" w:eastAsia="Times New Roman" w:hAnsi="Times New Roman" w:cs="Times New Roman"/>
          <w:sz w:val="24"/>
          <w:szCs w:val="24"/>
          <w:lang w:eastAsia="ar-SA"/>
        </w:rPr>
        <w:t xml:space="preserve">-з от </w:t>
      </w:r>
      <w:r w:rsidR="00BB433B" w:rsidRPr="00BB433B">
        <w:rPr>
          <w:rFonts w:ascii="Times New Roman" w:eastAsia="Times New Roman" w:hAnsi="Times New Roman" w:cs="Times New Roman"/>
          <w:sz w:val="24"/>
          <w:szCs w:val="24"/>
          <w:lang w:eastAsia="ar-SA"/>
        </w:rPr>
        <w:t>05</w:t>
      </w:r>
      <w:r w:rsidR="002C2709" w:rsidRPr="00BB433B">
        <w:rPr>
          <w:rFonts w:ascii="Times New Roman" w:eastAsia="Times New Roman" w:hAnsi="Times New Roman" w:cs="Times New Roman"/>
          <w:sz w:val="24"/>
          <w:szCs w:val="24"/>
          <w:lang w:eastAsia="ar-SA"/>
        </w:rPr>
        <w:t>.</w:t>
      </w:r>
      <w:r w:rsidR="00BC3630" w:rsidRPr="00BB433B">
        <w:rPr>
          <w:rFonts w:ascii="Times New Roman" w:eastAsia="Times New Roman" w:hAnsi="Times New Roman" w:cs="Times New Roman"/>
          <w:sz w:val="24"/>
          <w:szCs w:val="24"/>
          <w:lang w:eastAsia="ar-SA"/>
        </w:rPr>
        <w:t>0</w:t>
      </w:r>
      <w:r w:rsidR="00BB433B" w:rsidRPr="00BB433B">
        <w:rPr>
          <w:rFonts w:ascii="Times New Roman" w:eastAsia="Times New Roman" w:hAnsi="Times New Roman" w:cs="Times New Roman"/>
          <w:sz w:val="24"/>
          <w:szCs w:val="24"/>
          <w:lang w:eastAsia="ar-SA"/>
        </w:rPr>
        <w:t>9</w:t>
      </w:r>
      <w:r w:rsidRPr="00BB433B">
        <w:rPr>
          <w:rFonts w:ascii="Times New Roman" w:eastAsia="Times New Roman" w:hAnsi="Times New Roman" w:cs="Times New Roman"/>
          <w:sz w:val="24"/>
          <w:szCs w:val="24"/>
          <w:lang w:eastAsia="ar-SA"/>
        </w:rPr>
        <w:t>.</w:t>
      </w:r>
      <w:r w:rsidR="00BC3630" w:rsidRPr="00BB433B">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 xml:space="preserve">на право заключения </w:t>
      </w:r>
      <w:r w:rsidR="00BC3B9D">
        <w:rPr>
          <w:rFonts w:ascii="Times New Roman" w:eastAsia="Calibri" w:hAnsi="Times New Roman" w:cs="Times New Roman"/>
          <w:b/>
          <w:bCs/>
          <w:sz w:val="28"/>
          <w:szCs w:val="28"/>
        </w:rPr>
        <w:t>договор</w:t>
      </w:r>
      <w:r w:rsidR="00C54C7B">
        <w:rPr>
          <w:rFonts w:ascii="Times New Roman" w:eastAsia="Calibri" w:hAnsi="Times New Roman" w:cs="Times New Roman"/>
          <w:b/>
          <w:bCs/>
          <w:sz w:val="28"/>
          <w:szCs w:val="28"/>
        </w:rPr>
        <w:t>а</w:t>
      </w:r>
      <w:r w:rsidR="00BC3B9D">
        <w:rPr>
          <w:rFonts w:ascii="Times New Roman" w:eastAsia="Calibri" w:hAnsi="Times New Roman" w:cs="Times New Roman"/>
          <w:b/>
          <w:bCs/>
          <w:sz w:val="28"/>
          <w:szCs w:val="28"/>
        </w:rPr>
        <w:t xml:space="preserve"> поставки </w:t>
      </w:r>
      <w:r w:rsidR="002D0EED">
        <w:rPr>
          <w:rFonts w:ascii="Times New Roman" w:eastAsia="Calibri" w:hAnsi="Times New Roman" w:cs="Times New Roman"/>
          <w:b/>
          <w:bCs/>
          <w:sz w:val="28"/>
          <w:szCs w:val="28"/>
        </w:rPr>
        <w:t>автомобильного топлива – бензина АИ-95</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51616B" w:rsidP="003A2F0D">
      <w:pPr>
        <w:widowControl w:val="0"/>
        <w:suppressAutoHyphens/>
        <w:autoSpaceDE w:val="0"/>
        <w:spacing w:after="0" w:line="200" w:lineRule="exac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166F2E">
        <w:rPr>
          <w:rFonts w:ascii="Times New Roman" w:eastAsia="Times New Roman" w:hAnsi="Times New Roman" w:cs="Times New Roman"/>
          <w:sz w:val="24"/>
          <w:szCs w:val="24"/>
          <w:lang w:eastAsia="ar-SA"/>
        </w:rPr>
      </w:r>
      <w:r w:rsidR="00166F2E">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 xml:space="preserve">на право заключения </w:t>
      </w:r>
      <w:r w:rsidR="00BC3B9D">
        <w:rPr>
          <w:rFonts w:ascii="Times New Roman" w:eastAsia="Calibri" w:hAnsi="Times New Roman" w:cs="Times New Roman"/>
          <w:b/>
          <w:bCs/>
          <w:sz w:val="24"/>
          <w:szCs w:val="24"/>
        </w:rPr>
        <w:t>договор</w:t>
      </w:r>
      <w:r w:rsidR="00C54C7B">
        <w:rPr>
          <w:rFonts w:ascii="Times New Roman" w:eastAsia="Calibri" w:hAnsi="Times New Roman" w:cs="Times New Roman"/>
          <w:b/>
          <w:bCs/>
          <w:sz w:val="24"/>
          <w:szCs w:val="24"/>
        </w:rPr>
        <w:t>а</w:t>
      </w:r>
      <w:r w:rsidR="00BC3B9D">
        <w:rPr>
          <w:rFonts w:ascii="Times New Roman" w:eastAsia="Calibri" w:hAnsi="Times New Roman" w:cs="Times New Roman"/>
          <w:b/>
          <w:bCs/>
          <w:sz w:val="24"/>
          <w:szCs w:val="24"/>
        </w:rPr>
        <w:t xml:space="preserve"> поставки </w:t>
      </w:r>
      <w:r w:rsidR="002D0EED">
        <w:rPr>
          <w:rFonts w:ascii="Times New Roman" w:eastAsia="Calibri" w:hAnsi="Times New Roman" w:cs="Times New Roman"/>
          <w:b/>
          <w:bCs/>
          <w:sz w:val="24"/>
          <w:szCs w:val="24"/>
        </w:rPr>
        <w:t>автомобильного топлива – бензина АИ-95</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roofErr w:type="gramEnd"/>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6A30F0">
        <w:rPr>
          <w:rFonts w:ascii="Times New Roman" w:eastAsia="Times New Roman" w:hAnsi="Times New Roman" w:cs="Times New Roman"/>
          <w:sz w:val="24"/>
          <w:szCs w:val="24"/>
          <w:lang w:eastAsia="ar-SA"/>
        </w:rPr>
        <w:t xml:space="preserve">Промышленная, д. 15, </w:t>
      </w:r>
      <w:proofErr w:type="spellStart"/>
      <w:r w:rsidR="006A30F0">
        <w:rPr>
          <w:rFonts w:ascii="Times New Roman" w:eastAsia="Times New Roman" w:hAnsi="Times New Roman" w:cs="Times New Roman"/>
          <w:sz w:val="24"/>
          <w:szCs w:val="24"/>
          <w:lang w:eastAsia="ar-SA"/>
        </w:rPr>
        <w:t>каб</w:t>
      </w:r>
      <w:proofErr w:type="spellEnd"/>
      <w:r w:rsidR="006A30F0">
        <w:rPr>
          <w:rFonts w:ascii="Times New Roman" w:eastAsia="Times New Roman" w:hAnsi="Times New Roman" w:cs="Times New Roman"/>
          <w:sz w:val="24"/>
          <w:szCs w:val="24"/>
          <w:lang w:eastAsia="ar-SA"/>
        </w:rPr>
        <w:t xml:space="preserve">. 15 (Центральное КПП </w:t>
      </w:r>
      <w:r w:rsidR="00E415E8" w:rsidRPr="00E415E8">
        <w:rPr>
          <w:rFonts w:ascii="Times New Roman" w:eastAsia="Times New Roman" w:hAnsi="Times New Roman" w:cs="Times New Roman"/>
          <w:sz w:val="24"/>
          <w:szCs w:val="24"/>
          <w:lang w:eastAsia="ar-SA"/>
        </w:rPr>
        <w:t>№ 1</w:t>
      </w:r>
      <w:r w:rsidR="006A30F0">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w:t>
      </w:r>
      <w:proofErr w:type="gramStart"/>
      <w:r w:rsidR="00694843" w:rsidRPr="00694843">
        <w:rPr>
          <w:rFonts w:ascii="Times New Roman" w:eastAsia="Times New Roman" w:hAnsi="Times New Roman" w:cs="Times New Roman"/>
          <w:sz w:val="24"/>
          <w:szCs w:val="24"/>
          <w:lang w:eastAsia="ar-SA"/>
        </w:rPr>
        <w:t>МСК</w:t>
      </w:r>
      <w:proofErr w:type="gramEnd"/>
      <w:r w:rsidR="00694843" w:rsidRPr="00694843">
        <w:rPr>
          <w:rFonts w:ascii="Times New Roman" w:eastAsia="Times New Roman" w:hAnsi="Times New Roman" w:cs="Times New Roman"/>
          <w:sz w:val="24"/>
          <w:szCs w:val="24"/>
          <w:lang w:eastAsia="ar-SA"/>
        </w:rPr>
        <w:t>)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400534">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proofErr w:type="gramStart"/>
      <w:r w:rsidRPr="00DC6987">
        <w:rPr>
          <w:rFonts w:ascii="Times New Roman" w:eastAsia="Times New Roman" w:hAnsi="Times New Roman" w:cs="Times New Roman"/>
          <w:b/>
          <w:sz w:val="24"/>
          <w:szCs w:val="24"/>
          <w:lang w:eastAsia="ar-SA"/>
        </w:rPr>
        <w:t>Е</w:t>
      </w:r>
      <w:proofErr w:type="gramEnd"/>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AD0447">
        <w:rPr>
          <w:rFonts w:ascii="Times New Roman" w:eastAsia="Times New Roman" w:hAnsi="Times New Roman" w:cs="Times New Roman"/>
          <w:b/>
          <w:sz w:val="24"/>
          <w:szCs w:val="24"/>
          <w:lang w:eastAsia="ar-SA"/>
        </w:rPr>
        <w:t xml:space="preserve">: </w:t>
      </w:r>
      <w:bookmarkStart w:id="2" w:name="_Hlk521663343"/>
      <w:r w:rsidR="00424299" w:rsidRPr="00AD0447">
        <w:fldChar w:fldCharType="begin"/>
      </w:r>
      <w:r w:rsidR="00424299" w:rsidRPr="00AD0447">
        <w:instrText xml:space="preserve"> HYPERLINK "mailto:santalovaov@mures.ru" </w:instrText>
      </w:r>
      <w:r w:rsidR="00424299" w:rsidRPr="00AD0447">
        <w:fldChar w:fldCharType="separate"/>
      </w:r>
      <w:r w:rsidR="00400534">
        <w:rPr>
          <w:rStyle w:val="af"/>
          <w:rFonts w:ascii="Times New Roman" w:eastAsia="Times New Roman" w:hAnsi="Times New Roman" w:cs="Times New Roman"/>
          <w:sz w:val="24"/>
          <w:szCs w:val="24"/>
          <w:lang w:val="en-US" w:eastAsia="ar-SA"/>
        </w:rPr>
        <w:t>palchikovskayavv</w:t>
      </w:r>
      <w:r w:rsidR="00400534" w:rsidRPr="00400534">
        <w:rPr>
          <w:rStyle w:val="af"/>
          <w:rFonts w:ascii="Times New Roman" w:eastAsia="Times New Roman" w:hAnsi="Times New Roman" w:cs="Times New Roman"/>
          <w:sz w:val="24"/>
          <w:szCs w:val="24"/>
          <w:lang w:eastAsia="ar-SA"/>
        </w:rPr>
        <w:t>@</w:t>
      </w:r>
      <w:r w:rsidR="00400534">
        <w:rPr>
          <w:rStyle w:val="af"/>
          <w:rFonts w:ascii="Times New Roman" w:eastAsia="Times New Roman" w:hAnsi="Times New Roman" w:cs="Times New Roman"/>
          <w:sz w:val="24"/>
          <w:szCs w:val="24"/>
          <w:lang w:val="en-US" w:eastAsia="ar-SA"/>
        </w:rPr>
        <w:t>mures</w:t>
      </w:r>
      <w:r w:rsidR="00400534" w:rsidRPr="00400534">
        <w:rPr>
          <w:rStyle w:val="af"/>
          <w:rFonts w:ascii="Times New Roman" w:eastAsia="Times New Roman" w:hAnsi="Times New Roman" w:cs="Times New Roman"/>
          <w:sz w:val="24"/>
          <w:szCs w:val="24"/>
          <w:lang w:eastAsia="ar-SA"/>
        </w:rPr>
        <w:t>.</w:t>
      </w:r>
      <w:proofErr w:type="spellStart"/>
      <w:r w:rsidR="00400534">
        <w:rPr>
          <w:rStyle w:val="af"/>
          <w:rFonts w:ascii="Times New Roman" w:eastAsia="Times New Roman" w:hAnsi="Times New Roman" w:cs="Times New Roman"/>
          <w:sz w:val="24"/>
          <w:szCs w:val="24"/>
          <w:lang w:val="en-US" w:eastAsia="ar-SA"/>
        </w:rPr>
        <w:t>ru</w:t>
      </w:r>
      <w:proofErr w:type="spellEnd"/>
      <w:r w:rsidR="00424299" w:rsidRPr="00AD0447">
        <w:rPr>
          <w:rStyle w:val="af"/>
          <w:rFonts w:ascii="Times New Roman" w:eastAsia="Calibri" w:hAnsi="Times New Roman" w:cs="Times New Roman"/>
          <w:sz w:val="24"/>
          <w:szCs w:val="24"/>
          <w:lang w:val="en-US"/>
        </w:rPr>
        <w:fldChar w:fldCharType="end"/>
      </w:r>
      <w:r w:rsidRPr="00D56E75">
        <w:rPr>
          <w:rFonts w:ascii="Calibri" w:eastAsia="Calibri" w:hAnsi="Calibri" w:cs="Times New Roman"/>
        </w:rPr>
        <w:t xml:space="preserve"> </w:t>
      </w:r>
      <w:bookmarkEnd w:id="2"/>
      <w:r w:rsidR="00960608">
        <w:rPr>
          <w:rFonts w:ascii="Calibri" w:eastAsia="Calibri" w:hAnsi="Calibri" w:cs="Times New Roman"/>
        </w:rPr>
        <w:t xml:space="preserve"> </w:t>
      </w:r>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w:t>
      </w:r>
      <w:r w:rsidR="002D0EED">
        <w:rPr>
          <w:rFonts w:ascii="Times New Roman" w:eastAsia="Times New Roman" w:hAnsi="Times New Roman" w:cs="Times New Roman"/>
          <w:sz w:val="24"/>
          <w:szCs w:val="24"/>
          <w:lang w:eastAsia="ru-RU"/>
        </w:rPr>
        <w:t>автомобильного топлива – бензина АИ-95</w:t>
      </w:r>
      <w:r w:rsidR="000839BF" w:rsidRPr="000839BF">
        <w:rPr>
          <w:rFonts w:ascii="Times New Roman" w:eastAsia="Times New Roman" w:hAnsi="Times New Roman" w:cs="Times New Roman"/>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(далее также </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BF294D"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2D0EED">
        <w:rPr>
          <w:rFonts w:ascii="Times New Roman" w:eastAsia="Times New Roman" w:hAnsi="Times New Roman" w:cs="Times New Roman"/>
          <w:snapToGrid w:val="0"/>
          <w:sz w:val="24"/>
          <w:szCs w:val="24"/>
          <w:lang w:eastAsia="ru-RU"/>
        </w:rPr>
        <w:t>27 500</w:t>
      </w:r>
      <w:r w:rsidR="00BF30B5" w:rsidRPr="00BF30B5">
        <w:rPr>
          <w:rFonts w:ascii="Times New Roman" w:eastAsia="Times New Roman" w:hAnsi="Times New Roman" w:cs="Times New Roman"/>
          <w:snapToGrid w:val="0"/>
          <w:sz w:val="24"/>
          <w:szCs w:val="24"/>
          <w:lang w:eastAsia="ru-RU"/>
        </w:rPr>
        <w:t xml:space="preserve"> литров</w:t>
      </w:r>
      <w:r w:rsidR="002A6B76" w:rsidRPr="00D611E2">
        <w:rPr>
          <w:rFonts w:ascii="Times New Roman" w:eastAsia="Times New Roman" w:hAnsi="Times New Roman" w:cs="Times New Roman"/>
          <w:snapToGrid w:val="0"/>
          <w:sz w:val="24"/>
          <w:szCs w:val="24"/>
          <w:lang w:eastAsia="ru-RU"/>
        </w:rPr>
        <w:t>.</w:t>
      </w:r>
    </w:p>
    <w:p w:rsidR="00BF294D" w:rsidRDefault="006D1F9B" w:rsidP="00BF294D">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00BF294D" w:rsidRPr="00BF294D">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746"/>
        <w:gridCol w:w="2552"/>
      </w:tblGrid>
      <w:tr w:rsidR="002D0EED" w:rsidRPr="002D0EED" w:rsidTr="002D0EED">
        <w:tc>
          <w:tcPr>
            <w:tcW w:w="3522" w:type="dxa"/>
            <w:tcBorders>
              <w:top w:val="single" w:sz="4" w:space="0" w:color="auto"/>
              <w:left w:val="single" w:sz="4" w:space="0" w:color="auto"/>
              <w:bottom w:val="single" w:sz="4" w:space="0" w:color="auto"/>
              <w:right w:val="single" w:sz="4" w:space="0" w:color="auto"/>
            </w:tcBorders>
            <w:vAlign w:val="center"/>
            <w:hideMark/>
          </w:tcPr>
          <w:p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 xml:space="preserve">Ед. </w:t>
            </w:r>
            <w:proofErr w:type="spellStart"/>
            <w:r w:rsidRPr="002D0EED">
              <w:rPr>
                <w:rFonts w:ascii="Times New Roman" w:eastAsia="Times New Roman" w:hAnsi="Times New Roman" w:cs="Times New Roman"/>
                <w:b/>
                <w:bCs/>
                <w:sz w:val="24"/>
                <w:szCs w:val="24"/>
                <w:lang w:eastAsia="ru-RU"/>
              </w:rPr>
              <w:t>измер</w:t>
            </w:r>
            <w:proofErr w:type="spellEnd"/>
            <w:r w:rsidRPr="002D0EED">
              <w:rPr>
                <w:rFonts w:ascii="Times New Roman" w:eastAsia="Times New Roman" w:hAnsi="Times New Roman" w:cs="Times New Roman"/>
                <w:b/>
                <w:bCs/>
                <w:sz w:val="24"/>
                <w:szCs w:val="24"/>
                <w:lang w:eastAsia="ru-RU"/>
              </w:rPr>
              <w:t xml:space="preserve">. </w:t>
            </w:r>
          </w:p>
        </w:tc>
        <w:tc>
          <w:tcPr>
            <w:tcW w:w="1746" w:type="dxa"/>
            <w:tcBorders>
              <w:top w:val="single" w:sz="4" w:space="0" w:color="auto"/>
              <w:left w:val="single" w:sz="4" w:space="0" w:color="auto"/>
              <w:bottom w:val="single" w:sz="4" w:space="0" w:color="auto"/>
              <w:right w:val="single" w:sz="4" w:space="0" w:color="auto"/>
            </w:tcBorders>
            <w:vAlign w:val="center"/>
            <w:hideMark/>
          </w:tcPr>
          <w:p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Цена, руб. коп</w:t>
            </w:r>
            <w:proofErr w:type="gramStart"/>
            <w:r w:rsidRPr="002D0EED">
              <w:rPr>
                <w:rFonts w:ascii="Times New Roman" w:eastAsia="Times New Roman" w:hAnsi="Times New Roman" w:cs="Times New Roman"/>
                <w:b/>
                <w:bCs/>
                <w:sz w:val="24"/>
                <w:szCs w:val="24"/>
                <w:lang w:eastAsia="ru-RU"/>
              </w:rPr>
              <w:t xml:space="preserve">., </w:t>
            </w:r>
            <w:proofErr w:type="gramEnd"/>
            <w:r w:rsidRPr="002D0EED">
              <w:rPr>
                <w:rFonts w:ascii="Times New Roman" w:eastAsia="Times New Roman" w:hAnsi="Times New Roman" w:cs="Times New Roman"/>
                <w:b/>
                <w:bCs/>
                <w:sz w:val="24"/>
                <w:szCs w:val="24"/>
                <w:lang w:eastAsia="ru-RU"/>
              </w:rPr>
              <w:t xml:space="preserve">в </w:t>
            </w:r>
            <w:proofErr w:type="spellStart"/>
            <w:r w:rsidRPr="002D0EED">
              <w:rPr>
                <w:rFonts w:ascii="Times New Roman" w:eastAsia="Times New Roman" w:hAnsi="Times New Roman" w:cs="Times New Roman"/>
                <w:b/>
                <w:bCs/>
                <w:sz w:val="24"/>
                <w:szCs w:val="24"/>
                <w:lang w:eastAsia="ru-RU"/>
              </w:rPr>
              <w:t>т.ч</w:t>
            </w:r>
            <w:proofErr w:type="spellEnd"/>
            <w:r w:rsidRPr="002D0EED">
              <w:rPr>
                <w:rFonts w:ascii="Times New Roman" w:eastAsia="Times New Roman" w:hAnsi="Times New Roman" w:cs="Times New Roman"/>
                <w:b/>
                <w:bCs/>
                <w:sz w:val="24"/>
                <w:szCs w:val="24"/>
                <w:lang w:eastAsia="ru-RU"/>
              </w:rPr>
              <w:t xml:space="preserve">. НДС </w:t>
            </w:r>
          </w:p>
        </w:tc>
        <w:tc>
          <w:tcPr>
            <w:tcW w:w="2552" w:type="dxa"/>
            <w:tcBorders>
              <w:top w:val="single" w:sz="4" w:space="0" w:color="auto"/>
              <w:left w:val="single" w:sz="4" w:space="0" w:color="auto"/>
              <w:bottom w:val="single" w:sz="4" w:space="0" w:color="auto"/>
              <w:right w:val="single" w:sz="4" w:space="0" w:color="auto"/>
            </w:tcBorders>
            <w:vAlign w:val="center"/>
            <w:hideMark/>
          </w:tcPr>
          <w:p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Сумма, руб. коп</w:t>
            </w:r>
            <w:proofErr w:type="gramStart"/>
            <w:r w:rsidRPr="002D0EED">
              <w:rPr>
                <w:rFonts w:ascii="Times New Roman" w:eastAsia="Times New Roman" w:hAnsi="Times New Roman" w:cs="Times New Roman"/>
                <w:b/>
                <w:bCs/>
                <w:sz w:val="24"/>
                <w:szCs w:val="24"/>
                <w:lang w:eastAsia="ru-RU"/>
              </w:rPr>
              <w:t xml:space="preserve">., </w:t>
            </w:r>
            <w:proofErr w:type="gramEnd"/>
            <w:r w:rsidRPr="002D0EED">
              <w:rPr>
                <w:rFonts w:ascii="Times New Roman" w:eastAsia="Times New Roman" w:hAnsi="Times New Roman" w:cs="Times New Roman"/>
                <w:b/>
                <w:bCs/>
                <w:sz w:val="24"/>
                <w:szCs w:val="24"/>
                <w:lang w:eastAsia="ru-RU"/>
              </w:rPr>
              <w:t xml:space="preserve">в </w:t>
            </w:r>
            <w:proofErr w:type="spellStart"/>
            <w:r w:rsidRPr="002D0EED">
              <w:rPr>
                <w:rFonts w:ascii="Times New Roman" w:eastAsia="Times New Roman" w:hAnsi="Times New Roman" w:cs="Times New Roman"/>
                <w:b/>
                <w:bCs/>
                <w:sz w:val="24"/>
                <w:szCs w:val="24"/>
                <w:lang w:eastAsia="ru-RU"/>
              </w:rPr>
              <w:t>т.ч</w:t>
            </w:r>
            <w:proofErr w:type="spellEnd"/>
            <w:r w:rsidRPr="002D0EED">
              <w:rPr>
                <w:rFonts w:ascii="Times New Roman" w:eastAsia="Times New Roman" w:hAnsi="Times New Roman" w:cs="Times New Roman"/>
                <w:b/>
                <w:bCs/>
                <w:sz w:val="24"/>
                <w:szCs w:val="24"/>
                <w:lang w:eastAsia="ru-RU"/>
              </w:rPr>
              <w:t xml:space="preserve">. НДС </w:t>
            </w:r>
          </w:p>
        </w:tc>
      </w:tr>
      <w:tr w:rsidR="002D0EED" w:rsidRPr="002D0EED" w:rsidTr="002D0EED">
        <w:tc>
          <w:tcPr>
            <w:tcW w:w="3522" w:type="dxa"/>
            <w:tcBorders>
              <w:top w:val="single" w:sz="4" w:space="0" w:color="auto"/>
              <w:left w:val="single" w:sz="4" w:space="0" w:color="auto"/>
              <w:bottom w:val="single" w:sz="4" w:space="0" w:color="auto"/>
              <w:right w:val="single" w:sz="4" w:space="0" w:color="auto"/>
            </w:tcBorders>
            <w:vAlign w:val="bottom"/>
          </w:tcPr>
          <w:p w:rsidR="002D0EED" w:rsidRPr="002D0EED" w:rsidRDefault="002D0EED" w:rsidP="002D0EED">
            <w:pPr>
              <w:tabs>
                <w:tab w:val="left" w:pos="1134"/>
              </w:tabs>
              <w:spacing w:after="0" w:line="240" w:lineRule="auto"/>
              <w:ind w:firstLine="709"/>
              <w:rPr>
                <w:rFonts w:ascii="Times New Roman" w:eastAsia="Times New Roman" w:hAnsi="Times New Roman" w:cs="Times New Roman"/>
                <w:sz w:val="24"/>
                <w:szCs w:val="24"/>
                <w:lang w:eastAsia="ru-RU"/>
              </w:rPr>
            </w:pPr>
            <w:r w:rsidRPr="002D0EED">
              <w:rPr>
                <w:rFonts w:ascii="Times New Roman" w:eastAsia="Times New Roman" w:hAnsi="Times New Roman" w:cs="Times New Roman"/>
                <w:sz w:val="24"/>
                <w:szCs w:val="24"/>
                <w:lang w:eastAsia="ru-RU"/>
              </w:rPr>
              <w:t>Бензин АИ-95</w:t>
            </w:r>
          </w:p>
        </w:tc>
        <w:tc>
          <w:tcPr>
            <w:tcW w:w="1178" w:type="dxa"/>
            <w:tcBorders>
              <w:top w:val="single" w:sz="4" w:space="0" w:color="auto"/>
              <w:left w:val="single" w:sz="4" w:space="0" w:color="auto"/>
              <w:bottom w:val="single" w:sz="4" w:space="0" w:color="auto"/>
              <w:right w:val="single" w:sz="4" w:space="0" w:color="auto"/>
            </w:tcBorders>
            <w:vAlign w:val="bottom"/>
          </w:tcPr>
          <w:p w:rsidR="002D0EED" w:rsidRPr="002D0EED" w:rsidRDefault="002D0EED" w:rsidP="002D0EED">
            <w:pPr>
              <w:tabs>
                <w:tab w:val="left" w:pos="1134"/>
              </w:tabs>
              <w:spacing w:after="0" w:line="240" w:lineRule="auto"/>
              <w:rPr>
                <w:rFonts w:ascii="Times New Roman" w:eastAsia="Times New Roman" w:hAnsi="Times New Roman" w:cs="Times New Roman"/>
                <w:sz w:val="24"/>
                <w:szCs w:val="24"/>
                <w:lang w:eastAsia="ru-RU"/>
              </w:rPr>
            </w:pPr>
            <w:r w:rsidRPr="002D0EED">
              <w:rPr>
                <w:rFonts w:ascii="Times New Roman" w:eastAsia="Times New Roman" w:hAnsi="Times New Roman" w:cs="Times New Roman"/>
                <w:sz w:val="24"/>
                <w:szCs w:val="24"/>
                <w:lang w:eastAsia="ru-RU"/>
              </w:rPr>
              <w:t>27 500</w:t>
            </w:r>
          </w:p>
        </w:tc>
        <w:tc>
          <w:tcPr>
            <w:tcW w:w="925" w:type="dxa"/>
            <w:tcBorders>
              <w:top w:val="single" w:sz="4" w:space="0" w:color="auto"/>
              <w:left w:val="single" w:sz="4" w:space="0" w:color="auto"/>
              <w:bottom w:val="single" w:sz="4" w:space="0" w:color="auto"/>
              <w:right w:val="single" w:sz="4" w:space="0" w:color="auto"/>
            </w:tcBorders>
            <w:vAlign w:val="bottom"/>
          </w:tcPr>
          <w:p w:rsidR="002D0EED" w:rsidRPr="002D0EED" w:rsidRDefault="002D0EED" w:rsidP="002D0EED">
            <w:pPr>
              <w:tabs>
                <w:tab w:val="left" w:pos="1134"/>
              </w:tabs>
              <w:spacing w:after="0" w:line="240" w:lineRule="auto"/>
              <w:rPr>
                <w:rFonts w:ascii="Times New Roman" w:eastAsia="Times New Roman" w:hAnsi="Times New Roman" w:cs="Times New Roman"/>
                <w:sz w:val="24"/>
                <w:szCs w:val="24"/>
                <w:lang w:eastAsia="ru-RU"/>
              </w:rPr>
            </w:pPr>
            <w:r w:rsidRPr="002D0EED">
              <w:rPr>
                <w:rFonts w:ascii="Times New Roman" w:eastAsia="Times New Roman" w:hAnsi="Times New Roman" w:cs="Times New Roman"/>
                <w:sz w:val="24"/>
                <w:szCs w:val="24"/>
                <w:lang w:eastAsia="ru-RU"/>
              </w:rPr>
              <w:t>л</w:t>
            </w:r>
          </w:p>
        </w:tc>
        <w:tc>
          <w:tcPr>
            <w:tcW w:w="1746" w:type="dxa"/>
            <w:tcBorders>
              <w:top w:val="single" w:sz="4" w:space="0" w:color="auto"/>
              <w:left w:val="single" w:sz="4" w:space="0" w:color="auto"/>
              <w:bottom w:val="single" w:sz="4" w:space="0" w:color="auto"/>
              <w:right w:val="single" w:sz="4" w:space="0" w:color="auto"/>
            </w:tcBorders>
            <w:vAlign w:val="bottom"/>
          </w:tcPr>
          <w:p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2D0EED">
              <w:rPr>
                <w:rFonts w:ascii="Times New Roman" w:eastAsia="Times New Roman" w:hAnsi="Times New Roman" w:cs="Times New Roman"/>
                <w:color w:val="000000"/>
                <w:sz w:val="24"/>
                <w:szCs w:val="24"/>
                <w:lang w:eastAsia="ru-RU"/>
              </w:rPr>
              <w:t>45,86</w:t>
            </w:r>
          </w:p>
        </w:tc>
        <w:tc>
          <w:tcPr>
            <w:tcW w:w="2552" w:type="dxa"/>
            <w:tcBorders>
              <w:top w:val="single" w:sz="4" w:space="0" w:color="auto"/>
              <w:left w:val="single" w:sz="4" w:space="0" w:color="auto"/>
              <w:bottom w:val="single" w:sz="4" w:space="0" w:color="auto"/>
              <w:right w:val="single" w:sz="4" w:space="0" w:color="auto"/>
            </w:tcBorders>
            <w:vAlign w:val="bottom"/>
          </w:tcPr>
          <w:p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2D0EED">
              <w:rPr>
                <w:rFonts w:ascii="Times New Roman" w:eastAsia="Times New Roman" w:hAnsi="Times New Roman" w:cs="Times New Roman"/>
                <w:color w:val="000000"/>
                <w:sz w:val="24"/>
                <w:szCs w:val="24"/>
                <w:lang w:eastAsia="ru-RU"/>
              </w:rPr>
              <w:t>1 261 150,00</w:t>
            </w:r>
          </w:p>
        </w:tc>
      </w:tr>
      <w:tr w:rsidR="002D0EED" w:rsidRPr="002D0EED" w:rsidTr="002D0EED">
        <w:tc>
          <w:tcPr>
            <w:tcW w:w="3522" w:type="dxa"/>
            <w:tcBorders>
              <w:top w:val="single" w:sz="4" w:space="0" w:color="auto"/>
              <w:left w:val="single" w:sz="4" w:space="0" w:color="auto"/>
              <w:bottom w:val="single" w:sz="4" w:space="0" w:color="auto"/>
              <w:right w:val="single" w:sz="4" w:space="0" w:color="auto"/>
            </w:tcBorders>
          </w:tcPr>
          <w:p w:rsidR="002D0EED" w:rsidRPr="002D0EED" w:rsidRDefault="002D0EED" w:rsidP="002D0EED">
            <w:pPr>
              <w:tabs>
                <w:tab w:val="left" w:pos="1134"/>
              </w:tabs>
              <w:spacing w:after="0"/>
              <w:ind w:firstLine="709"/>
              <w:jc w:val="right"/>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27 500</w:t>
            </w:r>
          </w:p>
        </w:tc>
        <w:tc>
          <w:tcPr>
            <w:tcW w:w="925" w:type="dxa"/>
            <w:tcBorders>
              <w:top w:val="single" w:sz="4" w:space="0" w:color="auto"/>
              <w:left w:val="single" w:sz="4" w:space="0" w:color="auto"/>
              <w:bottom w:val="single" w:sz="4" w:space="0" w:color="auto"/>
              <w:right w:val="single" w:sz="4" w:space="0" w:color="auto"/>
            </w:tcBorders>
          </w:tcPr>
          <w:p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746" w:type="dxa"/>
            <w:tcBorders>
              <w:top w:val="single" w:sz="4" w:space="0" w:color="auto"/>
              <w:left w:val="single" w:sz="4" w:space="0" w:color="auto"/>
              <w:bottom w:val="single" w:sz="4" w:space="0" w:color="auto"/>
              <w:right w:val="single" w:sz="4" w:space="0" w:color="auto"/>
            </w:tcBorders>
          </w:tcPr>
          <w:p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2D0EED">
              <w:rPr>
                <w:rFonts w:ascii="Times New Roman" w:eastAsia="Times New Roman" w:hAnsi="Times New Roman" w:cs="Times New Roman"/>
                <w:bCs/>
                <w:sz w:val="24"/>
                <w:szCs w:val="24"/>
                <w:lang w:eastAsia="ru-RU"/>
              </w:rPr>
              <w:t>Х</w:t>
            </w:r>
          </w:p>
        </w:tc>
        <w:tc>
          <w:tcPr>
            <w:tcW w:w="2552" w:type="dxa"/>
            <w:tcBorders>
              <w:top w:val="single" w:sz="4" w:space="0" w:color="auto"/>
              <w:left w:val="single" w:sz="4" w:space="0" w:color="auto"/>
              <w:bottom w:val="single" w:sz="4" w:space="0" w:color="auto"/>
              <w:right w:val="single" w:sz="4" w:space="0" w:color="auto"/>
            </w:tcBorders>
            <w:vAlign w:val="bottom"/>
          </w:tcPr>
          <w:p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
                <w:color w:val="000000"/>
                <w:sz w:val="24"/>
                <w:szCs w:val="24"/>
                <w:lang w:eastAsia="ru-RU"/>
              </w:rPr>
            </w:pPr>
            <w:r w:rsidRPr="002D0EED">
              <w:rPr>
                <w:rFonts w:ascii="Times New Roman" w:eastAsia="Times New Roman" w:hAnsi="Times New Roman" w:cs="Times New Roman"/>
                <w:color w:val="000000"/>
                <w:sz w:val="24"/>
                <w:szCs w:val="24"/>
                <w:lang w:eastAsia="ru-RU"/>
              </w:rPr>
              <w:t>1 261 150,00</w:t>
            </w:r>
          </w:p>
        </w:tc>
      </w:tr>
    </w:tbl>
    <w:p w:rsidR="002D0EED" w:rsidRDefault="002D0EED" w:rsidP="00BF30B5">
      <w:pPr>
        <w:tabs>
          <w:tab w:val="left" w:pos="993"/>
          <w:tab w:val="left" w:pos="1134"/>
        </w:tabs>
        <w:spacing w:after="0" w:line="240" w:lineRule="auto"/>
        <w:ind w:firstLine="709"/>
        <w:jc w:val="both"/>
        <w:rPr>
          <w:rFonts w:ascii="Times New Roman" w:eastAsia="Times New Roman" w:hAnsi="Times New Roman" w:cs="Times New Roman"/>
          <w:b/>
          <w:snapToGrid w:val="0"/>
          <w:sz w:val="24"/>
          <w:szCs w:val="24"/>
          <w:lang w:eastAsia="ru-RU"/>
        </w:rPr>
      </w:pPr>
    </w:p>
    <w:p w:rsidR="002D0EED" w:rsidRPr="002D0EED" w:rsidRDefault="00BF294D" w:rsidP="002D0EED">
      <w:pPr>
        <w:tabs>
          <w:tab w:val="left" w:pos="993"/>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4.</w:t>
      </w:r>
      <w:r>
        <w:rPr>
          <w:rFonts w:ascii="Times New Roman" w:eastAsia="Times New Roman" w:hAnsi="Times New Roman" w:cs="Times New Roman"/>
          <w:b/>
          <w:snapToGrid w:val="0"/>
          <w:sz w:val="24"/>
          <w:szCs w:val="24"/>
          <w:lang w:eastAsia="ru-RU"/>
        </w:rPr>
        <w:t xml:space="preserve"> Н</w:t>
      </w:r>
      <w:r w:rsidR="006D1F9B"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006D1F9B"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006D1F9B" w:rsidRPr="00255216">
        <w:rPr>
          <w:rFonts w:ascii="Times New Roman" w:eastAsia="Times New Roman" w:hAnsi="Times New Roman" w:cs="Times New Roman"/>
          <w:b/>
          <w:sz w:val="24"/>
          <w:szCs w:val="24"/>
          <w:lang w:eastAsia="ru-RU"/>
        </w:rPr>
        <w:t xml:space="preserve"> </w:t>
      </w:r>
      <w:r w:rsidR="002D0EED">
        <w:rPr>
          <w:rFonts w:ascii="Times New Roman" w:eastAsia="Times New Roman" w:hAnsi="Times New Roman" w:cs="Times New Roman"/>
          <w:b/>
          <w:sz w:val="24"/>
          <w:szCs w:val="24"/>
          <w:lang w:eastAsia="ru-RU"/>
        </w:rPr>
        <w:t>договора</w:t>
      </w:r>
      <w:r w:rsidR="006D1F9B" w:rsidRPr="00255216">
        <w:rPr>
          <w:rFonts w:ascii="Times New Roman" w:eastAsia="Times New Roman" w:hAnsi="Times New Roman" w:cs="Times New Roman"/>
          <w:b/>
          <w:sz w:val="24"/>
          <w:szCs w:val="24"/>
          <w:lang w:eastAsia="ru-RU"/>
        </w:rPr>
        <w:t xml:space="preserve">: </w:t>
      </w:r>
      <w:r w:rsidR="002D0EED" w:rsidRPr="002D0EED">
        <w:rPr>
          <w:rFonts w:ascii="Times New Roman" w:eastAsia="Times New Roman" w:hAnsi="Times New Roman" w:cs="Times New Roman"/>
          <w:color w:val="000000"/>
          <w:sz w:val="24"/>
          <w:szCs w:val="24"/>
          <w:lang w:eastAsia="ru-RU"/>
        </w:rPr>
        <w:t xml:space="preserve">1 261 150 (Один миллион двести шестьдесят одна тысяча сто пятьдесят) рублей 00 копеек, в </w:t>
      </w:r>
      <w:proofErr w:type="spellStart"/>
      <w:r w:rsidR="002D0EED" w:rsidRPr="002D0EED">
        <w:rPr>
          <w:rFonts w:ascii="Times New Roman" w:eastAsia="Times New Roman" w:hAnsi="Times New Roman" w:cs="Times New Roman"/>
          <w:color w:val="000000"/>
          <w:sz w:val="24"/>
          <w:szCs w:val="24"/>
          <w:lang w:eastAsia="ru-RU"/>
        </w:rPr>
        <w:t>т.ч</w:t>
      </w:r>
      <w:proofErr w:type="spellEnd"/>
      <w:r w:rsidR="002D0EED" w:rsidRPr="002D0EED">
        <w:rPr>
          <w:rFonts w:ascii="Times New Roman" w:eastAsia="Times New Roman" w:hAnsi="Times New Roman" w:cs="Times New Roman"/>
          <w:color w:val="000000"/>
          <w:sz w:val="24"/>
          <w:szCs w:val="24"/>
          <w:lang w:eastAsia="ru-RU"/>
        </w:rPr>
        <w:t xml:space="preserve">. НДС. </w:t>
      </w:r>
    </w:p>
    <w:p w:rsidR="00255216" w:rsidRPr="00255216" w:rsidRDefault="002D0EED" w:rsidP="002D0EED">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2D0EED">
        <w:rPr>
          <w:rFonts w:ascii="Times New Roman" w:eastAsia="Times New Roman" w:hAnsi="Times New Roman" w:cs="Times New Roman"/>
          <w:color w:val="00000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r w:rsidR="00255216" w:rsidRPr="00AA0109">
        <w:rPr>
          <w:rFonts w:ascii="Times New Roman" w:eastAsia="Times New Roman" w:hAnsi="Times New Roman" w:cs="Times New Roman"/>
          <w:sz w:val="24"/>
          <w:szCs w:val="24"/>
          <w:lang w:eastAsia="ru-RU"/>
        </w:rPr>
        <w:t>.</w:t>
      </w:r>
    </w:p>
    <w:p w:rsidR="008E2A5E" w:rsidRPr="00AA0109" w:rsidRDefault="00BF294D"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3.5</w:t>
      </w:r>
      <w:r w:rsidR="008E2A5E" w:rsidRPr="00AA0109">
        <w:rPr>
          <w:rFonts w:ascii="Times New Roman" w:eastAsia="Times New Roman" w:hAnsi="Times New Roman" w:cs="Times New Roman"/>
          <w:b/>
          <w:snapToGrid w:val="0"/>
          <w:sz w:val="24"/>
          <w:szCs w:val="24"/>
          <w:lang w:eastAsia="ru-RU"/>
        </w:rPr>
        <w:t>.</w:t>
      </w:r>
      <w:r w:rsidR="00991BE4" w:rsidRPr="00AA0109">
        <w:rPr>
          <w:rFonts w:ascii="Times New Roman" w:eastAsia="Times New Roman" w:hAnsi="Times New Roman" w:cs="Times New Roman"/>
          <w:b/>
          <w:snapToGrid w:val="0"/>
          <w:sz w:val="24"/>
          <w:szCs w:val="24"/>
          <w:lang w:eastAsia="ru-RU"/>
        </w:rPr>
        <w:t> </w:t>
      </w:r>
      <w:r w:rsidR="008E2A5E" w:rsidRPr="00AA0109">
        <w:rPr>
          <w:rFonts w:ascii="Times New Roman" w:eastAsia="Times New Roman" w:hAnsi="Times New Roman" w:cs="Times New Roman"/>
          <w:b/>
          <w:snapToGrid w:val="0"/>
          <w:sz w:val="24"/>
          <w:szCs w:val="24"/>
          <w:lang w:eastAsia="ru-RU"/>
        </w:rPr>
        <w:t>Срок поставки</w:t>
      </w:r>
      <w:r>
        <w:rPr>
          <w:rFonts w:ascii="Times New Roman" w:eastAsia="Times New Roman" w:hAnsi="Times New Roman" w:cs="Times New Roman"/>
          <w:b/>
          <w:snapToGrid w:val="0"/>
          <w:sz w:val="24"/>
          <w:szCs w:val="24"/>
          <w:lang w:eastAsia="ru-RU"/>
        </w:rPr>
        <w:t xml:space="preserve"> Товара</w:t>
      </w:r>
      <w:r w:rsidR="008E2A5E" w:rsidRPr="00AA0109">
        <w:rPr>
          <w:rFonts w:ascii="Times New Roman" w:eastAsia="Times New Roman" w:hAnsi="Times New Roman" w:cs="Times New Roman"/>
          <w:b/>
          <w:snapToGrid w:val="0"/>
          <w:sz w:val="24"/>
          <w:szCs w:val="24"/>
          <w:lang w:eastAsia="ru-RU"/>
        </w:rPr>
        <w:t>:</w:t>
      </w:r>
      <w:r w:rsidR="008E2A5E" w:rsidRPr="00AA0109">
        <w:rPr>
          <w:rFonts w:ascii="Times New Roman" w:eastAsia="Times New Roman" w:hAnsi="Times New Roman" w:cs="Times New Roman"/>
          <w:spacing w:val="14"/>
          <w:sz w:val="24"/>
          <w:szCs w:val="24"/>
          <w:lang w:eastAsia="ru-RU"/>
        </w:rPr>
        <w:t xml:space="preserve"> </w:t>
      </w:r>
      <w:r w:rsidR="002D0EED" w:rsidRPr="002D0EED">
        <w:rPr>
          <w:rFonts w:ascii="Times New Roman" w:eastAsia="Calibri" w:hAnsi="Times New Roman" w:cs="Times New Roman"/>
          <w:bCs/>
          <w:sz w:val="24"/>
          <w:szCs w:val="24"/>
          <w:lang w:eastAsia="ru-RU"/>
        </w:rPr>
        <w:t xml:space="preserve">с </w:t>
      </w:r>
      <w:r w:rsidR="008B2F77" w:rsidRPr="008B2F77">
        <w:rPr>
          <w:rFonts w:ascii="Times New Roman" w:eastAsia="Calibri" w:hAnsi="Times New Roman" w:cs="Times New Roman"/>
          <w:bCs/>
          <w:sz w:val="24"/>
          <w:szCs w:val="24"/>
          <w:lang w:eastAsia="ru-RU"/>
        </w:rPr>
        <w:t>момента заключения договора</w:t>
      </w:r>
      <w:r w:rsidR="002D0EED" w:rsidRPr="008B2F77">
        <w:rPr>
          <w:rFonts w:ascii="Times New Roman" w:eastAsia="Calibri" w:hAnsi="Times New Roman" w:cs="Times New Roman"/>
          <w:bCs/>
          <w:sz w:val="24"/>
          <w:szCs w:val="24"/>
          <w:lang w:eastAsia="ru-RU"/>
        </w:rPr>
        <w:t xml:space="preserve"> </w:t>
      </w:r>
      <w:r w:rsidR="002D0EED" w:rsidRPr="002D0EED">
        <w:rPr>
          <w:rFonts w:ascii="Times New Roman" w:eastAsia="Calibri" w:hAnsi="Times New Roman" w:cs="Times New Roman"/>
          <w:bCs/>
          <w:sz w:val="24"/>
          <w:szCs w:val="24"/>
          <w:lang w:eastAsia="ru-RU"/>
        </w:rPr>
        <w:t>– по 15.03.2019 включительно</w:t>
      </w:r>
      <w:r w:rsidR="008E2A5E" w:rsidRPr="00AA0109">
        <w:rPr>
          <w:rFonts w:ascii="Times New Roman" w:eastAsia="Calibri" w:hAnsi="Times New Roman" w:cs="Times New Roman"/>
          <w:bCs/>
          <w:sz w:val="24"/>
          <w:szCs w:val="24"/>
          <w:lang w:eastAsia="ru-RU"/>
        </w:rPr>
        <w:t xml:space="preserve">. </w:t>
      </w:r>
    </w:p>
    <w:p w:rsidR="00255216" w:rsidRPr="00BF294D" w:rsidRDefault="00BF294D" w:rsidP="00BF294D">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3.6</w:t>
      </w:r>
      <w:r w:rsidR="006D1F9B"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006D1F9B" w:rsidRPr="00255216">
        <w:rPr>
          <w:rFonts w:ascii="Times New Roman" w:eastAsia="Times New Roman" w:hAnsi="Times New Roman" w:cs="Times New Roman"/>
          <w:b/>
          <w:snapToGrid w:val="0"/>
          <w:sz w:val="24"/>
          <w:szCs w:val="24"/>
          <w:lang w:eastAsia="ru-RU"/>
        </w:rPr>
        <w:t xml:space="preserve">: </w:t>
      </w:r>
      <w:proofErr w:type="gramStart"/>
      <w:r w:rsidR="002D0EED" w:rsidRPr="002D0EED">
        <w:rPr>
          <w:rFonts w:ascii="Times New Roman" w:eastAsia="Times New Roman" w:hAnsi="Times New Roman" w:cs="Times New Roman"/>
          <w:snapToGrid w:val="0"/>
          <w:sz w:val="24"/>
          <w:szCs w:val="24"/>
          <w:lang w:eastAsia="ru-RU"/>
        </w:rPr>
        <w:t xml:space="preserve">АЗС г. Мурманска и Мурманской области: г. Кандалакша, п. Зеленоборский, г. </w:t>
      </w:r>
      <w:proofErr w:type="spellStart"/>
      <w:r w:rsidR="002D0EED" w:rsidRPr="002D0EED">
        <w:rPr>
          <w:rFonts w:ascii="Times New Roman" w:eastAsia="Times New Roman" w:hAnsi="Times New Roman" w:cs="Times New Roman"/>
          <w:snapToGrid w:val="0"/>
          <w:sz w:val="24"/>
          <w:szCs w:val="24"/>
          <w:lang w:eastAsia="ru-RU"/>
        </w:rPr>
        <w:t>Ковдор</w:t>
      </w:r>
      <w:proofErr w:type="spellEnd"/>
      <w:r w:rsidR="002D0EED" w:rsidRPr="002D0EED">
        <w:rPr>
          <w:rFonts w:ascii="Times New Roman" w:eastAsia="Times New Roman" w:hAnsi="Times New Roman" w:cs="Times New Roman"/>
          <w:snapToGrid w:val="0"/>
          <w:sz w:val="24"/>
          <w:szCs w:val="24"/>
          <w:lang w:eastAsia="ru-RU"/>
        </w:rPr>
        <w:t>, г. Заполярный, г. Оленегорск, п. Ревда, п. Никель</w:t>
      </w:r>
      <w:r w:rsidR="00255216" w:rsidRPr="00255216">
        <w:rPr>
          <w:rFonts w:ascii="Times New Roman" w:eastAsia="Times New Roman" w:hAnsi="Times New Roman" w:cs="Times New Roman"/>
          <w:bCs/>
          <w:sz w:val="24"/>
          <w:szCs w:val="24"/>
          <w:lang w:eastAsia="ru-RU"/>
        </w:rPr>
        <w:t>.</w:t>
      </w:r>
      <w:proofErr w:type="gramEnd"/>
    </w:p>
    <w:p w:rsidR="00BF30B5" w:rsidRDefault="00BF294D" w:rsidP="00BF30B5">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001B19FF" w:rsidRPr="00AA0109">
        <w:rPr>
          <w:rFonts w:ascii="Times New Roman" w:eastAsia="Times New Roman" w:hAnsi="Times New Roman" w:cs="Times New Roman"/>
          <w:b/>
          <w:sz w:val="24"/>
          <w:szCs w:val="24"/>
          <w:lang w:eastAsia="ru-RU"/>
        </w:rPr>
        <w:t xml:space="preserve">. </w:t>
      </w:r>
      <w:r w:rsidR="00BC3630" w:rsidRPr="00AA0109">
        <w:rPr>
          <w:rFonts w:ascii="Times New Roman" w:hAnsi="Times New Roman" w:cs="Times New Roman"/>
          <w:b/>
          <w:sz w:val="24"/>
          <w:szCs w:val="24"/>
        </w:rPr>
        <w:t>Иные условия:</w:t>
      </w:r>
      <w:r w:rsidR="00BC3630" w:rsidRPr="00AA0109">
        <w:rPr>
          <w:rFonts w:ascii="Times New Roman" w:hAnsi="Times New Roman" w:cs="Times New Roman"/>
          <w:sz w:val="24"/>
          <w:szCs w:val="24"/>
        </w:rPr>
        <w:t xml:space="preserve"> </w:t>
      </w:r>
      <w:r w:rsidR="00BF30B5" w:rsidRPr="00BF30B5">
        <w:rPr>
          <w:rFonts w:ascii="Times New Roman" w:hAnsi="Times New Roman" w:cs="Times New Roman"/>
          <w:sz w:val="24"/>
          <w:szCs w:val="24"/>
        </w:rPr>
        <w:tab/>
      </w:r>
    </w:p>
    <w:p w:rsidR="002D0EED" w:rsidRPr="002D0EED" w:rsidRDefault="002D0EED" w:rsidP="002D0EED">
      <w:pPr>
        <w:spacing w:after="0" w:line="240" w:lineRule="auto"/>
        <w:ind w:firstLine="708"/>
        <w:jc w:val="both"/>
        <w:rPr>
          <w:rFonts w:ascii="Times New Roman" w:hAnsi="Times New Roman" w:cs="Times New Roman"/>
          <w:sz w:val="24"/>
          <w:szCs w:val="24"/>
        </w:rPr>
      </w:pPr>
      <w:r w:rsidRPr="002D0EED">
        <w:rPr>
          <w:rFonts w:ascii="Times New Roman" w:hAnsi="Times New Roman" w:cs="Times New Roman"/>
          <w:sz w:val="24"/>
          <w:szCs w:val="24"/>
        </w:rPr>
        <w:t>- Топливные карты выдаются на бесплатной основе в количестве не более 175 шт. на все время действия Договора поставки;</w:t>
      </w:r>
    </w:p>
    <w:p w:rsidR="002D0EED" w:rsidRPr="002D0EED" w:rsidRDefault="002D0EED" w:rsidP="002D0EED">
      <w:pPr>
        <w:spacing w:after="0" w:line="240" w:lineRule="auto"/>
        <w:ind w:firstLine="708"/>
        <w:jc w:val="both"/>
        <w:rPr>
          <w:rFonts w:ascii="Times New Roman" w:hAnsi="Times New Roman" w:cs="Times New Roman"/>
          <w:sz w:val="24"/>
          <w:szCs w:val="24"/>
        </w:rPr>
      </w:pPr>
      <w:r w:rsidRPr="002D0EED">
        <w:rPr>
          <w:rFonts w:ascii="Times New Roman" w:hAnsi="Times New Roman" w:cs="Times New Roman"/>
          <w:sz w:val="24"/>
          <w:szCs w:val="24"/>
        </w:rPr>
        <w:t>-  Обслуживание всех выбранных топливных карт – бесплатно.</w:t>
      </w:r>
    </w:p>
    <w:p w:rsidR="004F4F10" w:rsidRDefault="002D0EED" w:rsidP="002D0EED">
      <w:pPr>
        <w:spacing w:after="0" w:line="240" w:lineRule="auto"/>
        <w:ind w:firstLine="708"/>
        <w:jc w:val="both"/>
        <w:rPr>
          <w:rFonts w:ascii="Times New Roman" w:hAnsi="Times New Roman" w:cs="Times New Roman"/>
          <w:sz w:val="24"/>
          <w:szCs w:val="24"/>
        </w:rPr>
      </w:pPr>
      <w:r w:rsidRPr="002D0EED">
        <w:rPr>
          <w:rFonts w:ascii="Times New Roman" w:hAnsi="Times New Roman" w:cs="Times New Roman"/>
          <w:sz w:val="24"/>
          <w:szCs w:val="24"/>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r w:rsidR="004F4F10" w:rsidRPr="004F4F10">
        <w:rPr>
          <w:rFonts w:ascii="Times New Roman" w:hAnsi="Times New Roman" w:cs="Times New Roman"/>
          <w:sz w:val="24"/>
          <w:szCs w:val="24"/>
        </w:rPr>
        <w:t>.</w:t>
      </w:r>
    </w:p>
    <w:p w:rsidR="004F4F10" w:rsidRDefault="002D0EED"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6D1F9B"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006D1F9B" w:rsidRPr="004F4F10">
        <w:rPr>
          <w:rFonts w:ascii="Times New Roman" w:eastAsia="Times New Roman" w:hAnsi="Times New Roman" w:cs="Times New Roman"/>
          <w:b/>
          <w:snapToGrid w:val="0"/>
          <w:sz w:val="24"/>
          <w:szCs w:val="24"/>
          <w:lang w:eastAsia="ru-RU"/>
        </w:rPr>
        <w:t xml:space="preserve"> оплаты:</w:t>
      </w:r>
      <w:r w:rsidR="006D1F9B" w:rsidRPr="004F4F10">
        <w:rPr>
          <w:rFonts w:ascii="Times New Roman" w:eastAsia="Times New Roman" w:hAnsi="Times New Roman" w:cs="Times New Roman"/>
          <w:snapToGrid w:val="0"/>
          <w:sz w:val="24"/>
          <w:szCs w:val="24"/>
          <w:lang w:eastAsia="ru-RU"/>
        </w:rPr>
        <w:t xml:space="preserve"> </w:t>
      </w:r>
      <w:r w:rsidR="00647DD0" w:rsidRPr="00647DD0">
        <w:rPr>
          <w:rFonts w:ascii="Times New Roman" w:eastAsia="Times New Roman" w:hAnsi="Times New Roman" w:cs="Times New Roman"/>
          <w:snapToGrid w:val="0"/>
          <w:sz w:val="24"/>
          <w:szCs w:val="24"/>
          <w:lang w:eastAsia="ru-RU"/>
        </w:rPr>
        <w:t>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r w:rsidR="004F4F10" w:rsidRPr="004F4F10">
        <w:rPr>
          <w:rFonts w:ascii="Times New Roman" w:eastAsia="Times New Roman" w:hAnsi="Times New Roman" w:cs="Times New Roman"/>
          <w:snapToGrid w:val="0"/>
          <w:sz w:val="24"/>
          <w:szCs w:val="24"/>
          <w:lang w:eastAsia="ru-RU"/>
        </w:rPr>
        <w:t>.</w:t>
      </w:r>
    </w:p>
    <w:p w:rsidR="006D1F9B" w:rsidRDefault="006D1F9B" w:rsidP="00823169">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2D0EED">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00711ED9"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823169"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r w:rsidR="002D0EED">
        <w:rPr>
          <w:rFonts w:ascii="Times New Roman" w:eastAsia="Times New Roman" w:hAnsi="Times New Roman" w:cs="Times New Roman"/>
          <w:b/>
          <w:sz w:val="24"/>
          <w:szCs w:val="24"/>
          <w:lang w:eastAsia="ar-SA"/>
        </w:rPr>
        <w:t>10</w:t>
      </w:r>
      <w:r w:rsidR="00793970" w:rsidRPr="001F7C34">
        <w:rPr>
          <w:rFonts w:ascii="Times New Roman" w:eastAsia="Times New Roman" w:hAnsi="Times New Roman" w:cs="Times New Roman"/>
          <w:b/>
          <w:sz w:val="24"/>
          <w:szCs w:val="24"/>
          <w:lang w:eastAsia="ar-SA"/>
        </w:rPr>
        <w:t>. Переторжка</w:t>
      </w:r>
      <w:r>
        <w:rPr>
          <w:rFonts w:ascii="Times New Roman" w:eastAsia="Times New Roman" w:hAnsi="Times New Roman" w:cs="Times New Roman"/>
          <w:b/>
          <w:sz w:val="24"/>
          <w:szCs w:val="24"/>
          <w:lang w:eastAsia="ar-SA"/>
        </w:rPr>
        <w:t>:</w:t>
      </w:r>
      <w:r w:rsidR="00793970" w:rsidRPr="001F7C34">
        <w:rPr>
          <w:rFonts w:ascii="Times New Roman" w:eastAsia="Times New Roman" w:hAnsi="Times New Roman" w:cs="Times New Roman"/>
          <w:b/>
          <w:sz w:val="24"/>
          <w:szCs w:val="24"/>
          <w:lang w:eastAsia="ar-SA"/>
        </w:rPr>
        <w:t xml:space="preserve">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lastRenderedPageBreak/>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w:t>
      </w:r>
      <w:r w:rsidRPr="00BB433B">
        <w:rPr>
          <w:rFonts w:ascii="Times New Roman" w:eastAsia="Calibri" w:hAnsi="Times New Roman" w:cs="Times New Roman"/>
          <w:b/>
          <w:sz w:val="24"/>
          <w:szCs w:val="24"/>
          <w:lang w:eastAsia="ar-SA"/>
        </w:rPr>
        <w:t>заявками, рассмотрения заявок, оценки, сопоставления и подведения итогов:</w:t>
      </w:r>
      <w:r w:rsidRPr="00BB433B">
        <w:rPr>
          <w:rFonts w:ascii="Times New Roman" w:eastAsia="Calibri" w:hAnsi="Times New Roman" w:cs="Times New Roman"/>
          <w:sz w:val="24"/>
          <w:szCs w:val="24"/>
          <w:lang w:eastAsia="ar-SA"/>
        </w:rPr>
        <w:t xml:space="preserve"> </w:t>
      </w:r>
      <w:r w:rsidR="008B2F77" w:rsidRPr="00BB433B">
        <w:rPr>
          <w:rFonts w:ascii="Times New Roman" w:eastAsia="Times New Roman" w:hAnsi="Times New Roman" w:cs="Times New Roman"/>
          <w:sz w:val="24"/>
          <w:szCs w:val="24"/>
          <w:lang w:eastAsia="ru-RU"/>
        </w:rPr>
        <w:t>17</w:t>
      </w:r>
      <w:r w:rsidR="00AD0447" w:rsidRPr="00BB433B">
        <w:rPr>
          <w:rFonts w:ascii="Times New Roman" w:eastAsia="Times New Roman" w:hAnsi="Times New Roman" w:cs="Times New Roman"/>
          <w:sz w:val="24"/>
          <w:szCs w:val="24"/>
          <w:lang w:eastAsia="ru-RU"/>
        </w:rPr>
        <w:t>.09</w:t>
      </w:r>
      <w:r w:rsidR="00BC3630" w:rsidRPr="00BB433B">
        <w:rPr>
          <w:rFonts w:ascii="Times New Roman" w:eastAsia="Times New Roman" w:hAnsi="Times New Roman" w:cs="Times New Roman"/>
          <w:sz w:val="24"/>
          <w:szCs w:val="24"/>
          <w:lang w:eastAsia="ru-RU"/>
        </w:rPr>
        <w:t xml:space="preserve">.2018 </w:t>
      </w:r>
      <w:r w:rsidR="00E8324C" w:rsidRPr="00BB433B">
        <w:rPr>
          <w:rFonts w:ascii="Times New Roman" w:eastAsia="Times New Roman" w:hAnsi="Times New Roman" w:cs="Times New Roman"/>
          <w:sz w:val="24"/>
          <w:szCs w:val="24"/>
          <w:lang w:eastAsia="ru-RU"/>
        </w:rPr>
        <w:t xml:space="preserve">в </w:t>
      </w:r>
      <w:r w:rsidR="0085481A" w:rsidRPr="00BB433B">
        <w:rPr>
          <w:rFonts w:ascii="Times New Roman" w:eastAsia="Times New Roman" w:hAnsi="Times New Roman" w:cs="Times New Roman"/>
          <w:sz w:val="24"/>
          <w:szCs w:val="24"/>
          <w:lang w:eastAsia="ru-RU"/>
        </w:rPr>
        <w:t>0</w:t>
      </w:r>
      <w:r w:rsidR="00E8324C" w:rsidRPr="00BB433B">
        <w:rPr>
          <w:rFonts w:ascii="Times New Roman" w:eastAsia="Times New Roman" w:hAnsi="Times New Roman" w:cs="Times New Roman"/>
          <w:sz w:val="24"/>
          <w:szCs w:val="24"/>
          <w:lang w:eastAsia="ru-RU"/>
        </w:rPr>
        <w:t>9</w:t>
      </w:r>
      <w:r w:rsidR="00D56E75" w:rsidRPr="00BB433B">
        <w:rPr>
          <w:rFonts w:ascii="Times New Roman" w:eastAsia="Times New Roman" w:hAnsi="Times New Roman" w:cs="Times New Roman"/>
          <w:sz w:val="24"/>
          <w:szCs w:val="24"/>
          <w:lang w:eastAsia="ru-RU"/>
        </w:rPr>
        <w:t>:0</w:t>
      </w:r>
      <w:r w:rsidR="00F1382E" w:rsidRPr="00BB433B">
        <w:rPr>
          <w:rFonts w:ascii="Times New Roman" w:eastAsia="Times New Roman" w:hAnsi="Times New Roman" w:cs="Times New Roman"/>
          <w:sz w:val="24"/>
          <w:szCs w:val="24"/>
          <w:lang w:eastAsia="ru-RU"/>
        </w:rPr>
        <w:t>0</w:t>
      </w:r>
      <w:r w:rsidR="00F93CED" w:rsidRPr="002E26EB">
        <w:rPr>
          <w:rFonts w:ascii="Times New Roman" w:eastAsia="Times New Roman" w:hAnsi="Times New Roman" w:cs="Times New Roman"/>
          <w:sz w:val="24"/>
          <w:szCs w:val="24"/>
          <w:lang w:eastAsia="ru-RU"/>
        </w:rPr>
        <w:t xml:space="preserve"> </w:t>
      </w:r>
      <w:r w:rsidR="00F93CED" w:rsidRPr="00AD0447">
        <w:rPr>
          <w:rFonts w:ascii="Times New Roman" w:eastAsia="Times New Roman" w:hAnsi="Times New Roman" w:cs="Times New Roman"/>
          <w:sz w:val="24"/>
          <w:szCs w:val="24"/>
          <w:lang w:eastAsia="ru-RU"/>
        </w:rPr>
        <w:t>(</w:t>
      </w:r>
      <w:proofErr w:type="gramStart"/>
      <w:r w:rsidR="00F93CED" w:rsidRPr="00AD0447">
        <w:rPr>
          <w:rFonts w:ascii="Times New Roman" w:eastAsia="Times New Roman" w:hAnsi="Times New Roman" w:cs="Times New Roman"/>
          <w:sz w:val="24"/>
          <w:szCs w:val="24"/>
          <w:lang w:eastAsia="ru-RU"/>
        </w:rPr>
        <w:t>МСК</w:t>
      </w:r>
      <w:proofErr w:type="gramEnd"/>
      <w:r w:rsidR="00F93CED" w:rsidRPr="00AD0447">
        <w:rPr>
          <w:rFonts w:ascii="Times New Roman" w:eastAsia="Times New Roman" w:hAnsi="Times New Roman" w:cs="Times New Roman"/>
          <w:sz w:val="24"/>
          <w:szCs w:val="24"/>
          <w:lang w:eastAsia="ru-RU"/>
        </w:rPr>
        <w:t xml:space="preserve">) по адресу: </w:t>
      </w:r>
      <w:r w:rsidR="002A4D2F">
        <w:rPr>
          <w:rFonts w:ascii="Times New Roman" w:eastAsia="Times New Roman" w:hAnsi="Times New Roman" w:cs="Times New Roman"/>
          <w:sz w:val="24"/>
          <w:szCs w:val="24"/>
          <w:lang w:eastAsia="ru-RU"/>
        </w:rPr>
        <w:t>г. </w:t>
      </w:r>
      <w:r w:rsidR="002A4D2F" w:rsidRPr="002A4D2F">
        <w:rPr>
          <w:rFonts w:ascii="Times New Roman" w:eastAsia="Times New Roman" w:hAnsi="Times New Roman" w:cs="Times New Roman"/>
          <w:sz w:val="24"/>
          <w:szCs w:val="24"/>
          <w:lang w:eastAsia="ru-RU"/>
        </w:rPr>
        <w:t xml:space="preserve">Мурманск, ул. Свердлова, д. 39, корп.1, </w:t>
      </w:r>
      <w:proofErr w:type="spellStart"/>
      <w:r w:rsidR="002A4D2F" w:rsidRPr="002A4D2F">
        <w:rPr>
          <w:rFonts w:ascii="Times New Roman" w:eastAsia="Times New Roman" w:hAnsi="Times New Roman" w:cs="Times New Roman"/>
          <w:sz w:val="24"/>
          <w:szCs w:val="24"/>
          <w:lang w:eastAsia="ru-RU"/>
        </w:rPr>
        <w:t>каб</w:t>
      </w:r>
      <w:proofErr w:type="spellEnd"/>
      <w:r w:rsidR="002A4D2F" w:rsidRPr="002A4D2F">
        <w:rPr>
          <w:rFonts w:ascii="Times New Roman" w:eastAsia="Times New Roman" w:hAnsi="Times New Roman" w:cs="Times New Roman"/>
          <w:sz w:val="24"/>
          <w:szCs w:val="24"/>
          <w:lang w:eastAsia="ru-RU"/>
        </w:rPr>
        <w:t>. 403</w:t>
      </w:r>
      <w:r w:rsidR="00F93CED" w:rsidRPr="00AD0447">
        <w:rPr>
          <w:rFonts w:ascii="Times New Roman" w:eastAsia="Times New Roman" w:hAnsi="Times New Roman" w:cs="Times New Roman"/>
          <w:sz w:val="24"/>
          <w:szCs w:val="24"/>
          <w:lang w:eastAsia="ru-RU"/>
        </w:rPr>
        <w:t>.</w:t>
      </w:r>
      <w:r w:rsidR="00506F39" w:rsidRPr="002E26EB">
        <w:rPr>
          <w:rFonts w:ascii="Times New Roman" w:eastAsia="Calibri" w:hAnsi="Times New Roman" w:cs="Times New Roman"/>
          <w:sz w:val="24"/>
          <w:szCs w:val="24"/>
          <w:lang w:eastAsia="ar-SA"/>
        </w:rPr>
        <w:t xml:space="preserve"> </w:t>
      </w:r>
    </w:p>
    <w:p w:rsidR="003A2F0D" w:rsidRPr="002E26EB"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b/>
          <w:sz w:val="24"/>
          <w:szCs w:val="24"/>
          <w:lang w:eastAsia="ar-SA"/>
        </w:rPr>
        <w:t>5. Требования к Участникам закупки</w:t>
      </w:r>
    </w:p>
    <w:p w:rsidR="003A2F0D"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3A2F0D" w:rsidRPr="002E26EB"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2E26EB"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b/>
          <w:sz w:val="24"/>
          <w:szCs w:val="24"/>
          <w:lang w:eastAsia="ar-SA"/>
        </w:rPr>
        <w:t>6. Порядок предоставления Документации</w:t>
      </w:r>
      <w:r w:rsidR="00192E27" w:rsidRPr="002E26EB">
        <w:rPr>
          <w:rFonts w:ascii="Times New Roman" w:eastAsia="Times New Roman" w:hAnsi="Times New Roman" w:cs="Times New Roman"/>
          <w:b/>
          <w:sz w:val="24"/>
          <w:szCs w:val="24"/>
          <w:lang w:eastAsia="ar-SA"/>
        </w:rPr>
        <w:t xml:space="preserve"> Участнику закупки</w:t>
      </w:r>
      <w:r w:rsidRPr="002E26EB">
        <w:rPr>
          <w:rFonts w:ascii="Times New Roman" w:eastAsia="Times New Roman" w:hAnsi="Times New Roman" w:cs="Times New Roman"/>
          <w:b/>
          <w:sz w:val="24"/>
          <w:szCs w:val="24"/>
          <w:lang w:eastAsia="ar-SA"/>
        </w:rPr>
        <w:t xml:space="preserve"> </w:t>
      </w:r>
    </w:p>
    <w:p w:rsidR="00590B88" w:rsidRPr="00AD0447"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E26EB">
        <w:rPr>
          <w:rFonts w:ascii="Times New Roman" w:eastAsia="Times New Roman" w:hAnsi="Times New Roman" w:cs="Times New Roman"/>
          <w:sz w:val="24"/>
          <w:szCs w:val="24"/>
          <w:lang w:eastAsia="ar-SA"/>
        </w:rPr>
        <w:t>п.п</w:t>
      </w:r>
      <w:proofErr w:type="spellEnd"/>
      <w:r w:rsidRPr="002E26EB">
        <w:rPr>
          <w:rFonts w:ascii="Times New Roman" w:eastAsia="Times New Roman" w:hAnsi="Times New Roman" w:cs="Times New Roman"/>
          <w:sz w:val="24"/>
          <w:szCs w:val="24"/>
          <w:lang w:eastAsia="ar-SA"/>
        </w:rPr>
        <w:t>. 2.3. п. 2. Информационной карты</w:t>
      </w:r>
      <w:r w:rsidRPr="002E26EB">
        <w:rPr>
          <w:rFonts w:ascii="Calibri" w:eastAsia="Calibri" w:hAnsi="Calibri" w:cs="Times New Roman"/>
        </w:rPr>
        <w:t xml:space="preserve"> </w:t>
      </w:r>
      <w:r w:rsidRPr="002E26EB">
        <w:rPr>
          <w:rFonts w:ascii="Times New Roman" w:eastAsia="Times New Roman" w:hAnsi="Times New Roman" w:cs="Times New Roman"/>
          <w:sz w:val="24"/>
          <w:szCs w:val="24"/>
          <w:lang w:eastAsia="ar-SA"/>
        </w:rPr>
        <w:t xml:space="preserve">Документации, либо отправить запрос на электронную </w:t>
      </w:r>
      <w:r w:rsidRPr="00AD0447">
        <w:rPr>
          <w:rFonts w:ascii="Times New Roman" w:eastAsia="Times New Roman" w:hAnsi="Times New Roman" w:cs="Times New Roman"/>
          <w:sz w:val="24"/>
          <w:szCs w:val="24"/>
          <w:lang w:eastAsia="ar-SA"/>
        </w:rPr>
        <w:t xml:space="preserve">почту </w:t>
      </w:r>
      <w:proofErr w:type="spellStart"/>
      <w:r w:rsidR="00400534">
        <w:rPr>
          <w:rFonts w:ascii="Times New Roman" w:eastAsia="Calibri" w:hAnsi="Times New Roman" w:cs="Times New Roman"/>
          <w:bCs/>
          <w:color w:val="0000FF"/>
          <w:sz w:val="24"/>
          <w:szCs w:val="26"/>
          <w:u w:val="single"/>
          <w:lang w:val="en-US"/>
        </w:rPr>
        <w:t>palchikovskayavv</w:t>
      </w:r>
      <w:proofErr w:type="spellEnd"/>
      <w:r w:rsidR="00400534" w:rsidRPr="00400534">
        <w:rPr>
          <w:rFonts w:ascii="Times New Roman" w:eastAsia="Calibri" w:hAnsi="Times New Roman" w:cs="Times New Roman"/>
          <w:bCs/>
          <w:color w:val="0000FF"/>
          <w:sz w:val="24"/>
          <w:szCs w:val="26"/>
          <w:u w:val="single"/>
        </w:rPr>
        <w:t>@</w:t>
      </w:r>
      <w:proofErr w:type="spellStart"/>
      <w:r w:rsidR="00400534">
        <w:rPr>
          <w:rFonts w:ascii="Times New Roman" w:eastAsia="Calibri" w:hAnsi="Times New Roman" w:cs="Times New Roman"/>
          <w:bCs/>
          <w:color w:val="0000FF"/>
          <w:sz w:val="24"/>
          <w:szCs w:val="26"/>
          <w:u w:val="single"/>
          <w:lang w:val="en-US"/>
        </w:rPr>
        <w:t>mures</w:t>
      </w:r>
      <w:proofErr w:type="spellEnd"/>
      <w:r w:rsidR="00400534" w:rsidRPr="00400534">
        <w:rPr>
          <w:rFonts w:ascii="Times New Roman" w:eastAsia="Calibri" w:hAnsi="Times New Roman" w:cs="Times New Roman"/>
          <w:bCs/>
          <w:color w:val="0000FF"/>
          <w:sz w:val="24"/>
          <w:szCs w:val="26"/>
          <w:u w:val="single"/>
        </w:rPr>
        <w:t>.</w:t>
      </w:r>
      <w:proofErr w:type="spellStart"/>
      <w:r w:rsidR="00400534">
        <w:rPr>
          <w:rFonts w:ascii="Times New Roman" w:eastAsia="Calibri" w:hAnsi="Times New Roman" w:cs="Times New Roman"/>
          <w:bCs/>
          <w:color w:val="0000FF"/>
          <w:sz w:val="24"/>
          <w:szCs w:val="26"/>
          <w:u w:val="single"/>
          <w:lang w:val="en-US"/>
        </w:rPr>
        <w:t>ru</w:t>
      </w:r>
      <w:proofErr w:type="spellEnd"/>
      <w:r w:rsidRPr="00AD0447">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D0447">
        <w:rPr>
          <w:rFonts w:ascii="Times New Roman" w:eastAsia="Times New Roman" w:hAnsi="Times New Roman" w:cs="Times New Roman"/>
          <w:sz w:val="24"/>
          <w:szCs w:val="24"/>
          <w:lang w:eastAsia="ar-SA"/>
        </w:rPr>
        <w:t xml:space="preserve">В период </w:t>
      </w:r>
      <w:r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b/>
          <w:sz w:val="24"/>
          <w:szCs w:val="24"/>
          <w:lang w:eastAsia="ar-SA"/>
        </w:rPr>
        <w:t>05.09.2018 по 14</w:t>
      </w:r>
      <w:r w:rsidR="00AD0447" w:rsidRPr="00BB433B">
        <w:rPr>
          <w:rFonts w:ascii="Times New Roman" w:eastAsia="Times New Roman" w:hAnsi="Times New Roman" w:cs="Times New Roman"/>
          <w:b/>
          <w:sz w:val="24"/>
          <w:szCs w:val="24"/>
          <w:lang w:eastAsia="ar-SA"/>
        </w:rPr>
        <w:t>.09</w:t>
      </w:r>
      <w:r w:rsidRPr="00BB433B">
        <w:rPr>
          <w:rFonts w:ascii="Times New Roman" w:eastAsia="Times New Roman" w:hAnsi="Times New Roman" w:cs="Times New Roman"/>
          <w:b/>
          <w:sz w:val="24"/>
          <w:szCs w:val="24"/>
          <w:lang w:eastAsia="ar-SA"/>
        </w:rPr>
        <w:t>.2018</w:t>
      </w:r>
      <w:r w:rsidRPr="00BB433B">
        <w:rPr>
          <w:rFonts w:ascii="Times New Roman" w:eastAsia="Times New Roman" w:hAnsi="Times New Roman" w:cs="Times New Roman"/>
          <w:sz w:val="24"/>
          <w:szCs w:val="24"/>
          <w:lang w:eastAsia="ar-SA"/>
        </w:rPr>
        <w:t xml:space="preserve"> Заказчик в течение</w:t>
      </w:r>
      <w:r w:rsidRPr="002E26EB">
        <w:rPr>
          <w:rFonts w:ascii="Times New Roman" w:eastAsia="Times New Roman" w:hAnsi="Times New Roman" w:cs="Times New Roman"/>
          <w:sz w:val="24"/>
          <w:szCs w:val="24"/>
          <w:lang w:eastAsia="ar-SA"/>
        </w:rPr>
        <w:t xml:space="preserve"> двух рабочих дней (кроме выходных и праздничных дней, перерыв 12:30 (</w:t>
      </w:r>
      <w:proofErr w:type="gramStart"/>
      <w:r w:rsidRPr="002E26EB">
        <w:rPr>
          <w:rFonts w:ascii="Times New Roman" w:eastAsia="Times New Roman" w:hAnsi="Times New Roman" w:cs="Times New Roman"/>
          <w:sz w:val="24"/>
          <w:szCs w:val="24"/>
          <w:lang w:eastAsia="ar-SA"/>
        </w:rPr>
        <w:t>МСК</w:t>
      </w:r>
      <w:proofErr w:type="gramEnd"/>
      <w:r w:rsidRPr="002E26EB">
        <w:rPr>
          <w:rFonts w:ascii="Times New Roman" w:eastAsia="Times New Roman" w:hAnsi="Times New Roman" w:cs="Times New Roman"/>
          <w:sz w:val="24"/>
          <w:szCs w:val="24"/>
          <w:lang w:eastAsia="ar-SA"/>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w:t>
      </w:r>
      <w:proofErr w:type="gramStart"/>
      <w:r w:rsidRPr="002E2FC3">
        <w:rPr>
          <w:rFonts w:ascii="Times New Roman" w:eastAsia="Times New Roman" w:hAnsi="Times New Roman" w:cs="Times New Roman"/>
          <w:sz w:val="24"/>
          <w:szCs w:val="24"/>
          <w:lang w:eastAsia="ar-SA"/>
        </w:rPr>
        <w:t>вложена</w:t>
      </w:r>
      <w:proofErr w:type="gramEnd"/>
      <w:r w:rsidRPr="002E2FC3">
        <w:rPr>
          <w:rFonts w:ascii="Times New Roman" w:eastAsia="Times New Roman" w:hAnsi="Times New Roman" w:cs="Times New Roman"/>
          <w:sz w:val="24"/>
          <w:szCs w:val="24"/>
          <w:lang w:eastAsia="ar-SA"/>
        </w:rPr>
        <w:t xml:space="preserve">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E2FC3">
        <w:rPr>
          <w:rFonts w:ascii="Times New Roman" w:eastAsia="Times New Roman" w:hAnsi="Times New Roman" w:cs="Times New Roman"/>
          <w:sz w:val="24"/>
          <w:szCs w:val="24"/>
          <w:lang w:eastAsia="ar-SA"/>
        </w:rPr>
        <w:t>с заявками на участие в запросе предложений в журнале регистрации конвертов с заявками</w:t>
      </w:r>
      <w:proofErr w:type="gramEnd"/>
      <w:r w:rsidRPr="002E2FC3">
        <w:rPr>
          <w:rFonts w:ascii="Times New Roman" w:eastAsia="Times New Roman" w:hAnsi="Times New Roman" w:cs="Times New Roman"/>
          <w:sz w:val="24"/>
          <w:szCs w:val="24"/>
          <w:lang w:eastAsia="ar-SA"/>
        </w:rPr>
        <w:t>.</w:t>
      </w:r>
    </w:p>
    <w:p w:rsidR="00B566A9" w:rsidRPr="00BB433B"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sz w:val="24"/>
          <w:szCs w:val="24"/>
          <w:lang w:eastAsia="ar-SA"/>
        </w:rPr>
        <w:t>05.09</w:t>
      </w:r>
      <w:r w:rsidRPr="00BB433B">
        <w:rPr>
          <w:rFonts w:ascii="Times New Roman" w:eastAsia="Times New Roman" w:hAnsi="Times New Roman" w:cs="Times New Roman"/>
          <w:sz w:val="24"/>
          <w:szCs w:val="24"/>
          <w:lang w:eastAsia="ar-SA"/>
        </w:rPr>
        <w:t>.2018 по 16:42 (</w:t>
      </w:r>
      <w:proofErr w:type="gramStart"/>
      <w:r w:rsidRPr="00BB433B">
        <w:rPr>
          <w:rFonts w:ascii="Times New Roman" w:eastAsia="Times New Roman" w:hAnsi="Times New Roman" w:cs="Times New Roman"/>
          <w:sz w:val="24"/>
          <w:szCs w:val="24"/>
          <w:lang w:eastAsia="ar-SA"/>
        </w:rPr>
        <w:t>МСК</w:t>
      </w:r>
      <w:proofErr w:type="gramEnd"/>
      <w:r w:rsidRPr="00BB433B">
        <w:rPr>
          <w:rFonts w:ascii="Times New Roman" w:eastAsia="Times New Roman" w:hAnsi="Times New Roman" w:cs="Times New Roman"/>
          <w:sz w:val="24"/>
          <w:szCs w:val="24"/>
          <w:lang w:eastAsia="ar-SA"/>
        </w:rPr>
        <w:t xml:space="preserve">) </w:t>
      </w:r>
      <w:r w:rsidR="008B2F77" w:rsidRPr="00BB433B">
        <w:rPr>
          <w:rFonts w:ascii="Times New Roman" w:eastAsia="Times New Roman" w:hAnsi="Times New Roman" w:cs="Times New Roman"/>
          <w:sz w:val="24"/>
          <w:szCs w:val="24"/>
          <w:lang w:eastAsia="ar-SA"/>
        </w:rPr>
        <w:t>14</w:t>
      </w:r>
      <w:r w:rsidR="00AD0447" w:rsidRPr="00BB433B">
        <w:rPr>
          <w:rFonts w:ascii="Times New Roman" w:eastAsia="Times New Roman" w:hAnsi="Times New Roman" w:cs="Times New Roman"/>
          <w:sz w:val="24"/>
          <w:szCs w:val="24"/>
          <w:lang w:eastAsia="ar-SA"/>
        </w:rPr>
        <w:t>.09</w:t>
      </w:r>
      <w:r w:rsidRPr="00BB433B">
        <w:rPr>
          <w:rFonts w:ascii="Times New Roman" w:eastAsia="Times New Roman" w:hAnsi="Times New Roman" w:cs="Times New Roman"/>
          <w:sz w:val="24"/>
          <w:szCs w:val="24"/>
          <w:lang w:eastAsia="ar-SA"/>
        </w:rPr>
        <w:t>.2018, кроме выходных и праздничных дней, перерыв 12:30 (МСК) – 13:30 (МСК).</w:t>
      </w:r>
    </w:p>
    <w:p w:rsidR="0048220C" w:rsidRPr="00BB433B"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BB433B"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B433B">
        <w:rPr>
          <w:rFonts w:ascii="Times New Roman" w:eastAsia="Times New Roman" w:hAnsi="Times New Roman" w:cs="Times New Roman"/>
          <w:b/>
          <w:sz w:val="24"/>
          <w:szCs w:val="24"/>
          <w:lang w:eastAsia="ar-SA"/>
        </w:rPr>
        <w:t>8. Разъя</w:t>
      </w:r>
      <w:r w:rsidR="00192E27" w:rsidRPr="00BB433B">
        <w:rPr>
          <w:rFonts w:ascii="Times New Roman" w:eastAsia="Times New Roman" w:hAnsi="Times New Roman" w:cs="Times New Roman"/>
          <w:b/>
          <w:sz w:val="24"/>
          <w:szCs w:val="24"/>
          <w:lang w:eastAsia="ar-SA"/>
        </w:rPr>
        <w:t>снение положений Документации</w:t>
      </w:r>
      <w:r w:rsidR="001D3A65" w:rsidRPr="00BB433B">
        <w:rPr>
          <w:rFonts w:ascii="Times New Roman" w:eastAsia="Times New Roman" w:hAnsi="Times New Roman" w:cs="Times New Roman"/>
          <w:b/>
          <w:sz w:val="24"/>
          <w:szCs w:val="24"/>
          <w:lang w:eastAsia="ar-SA"/>
        </w:rPr>
        <w:t xml:space="preserve"> и </w:t>
      </w:r>
      <w:r w:rsidR="008C583E" w:rsidRPr="00BB433B">
        <w:rPr>
          <w:rFonts w:ascii="Times New Roman" w:eastAsia="Times New Roman" w:hAnsi="Times New Roman" w:cs="Times New Roman"/>
          <w:b/>
          <w:sz w:val="24"/>
          <w:szCs w:val="24"/>
          <w:lang w:eastAsia="ar-SA"/>
        </w:rPr>
        <w:t>(</w:t>
      </w:r>
      <w:r w:rsidR="001D3A65" w:rsidRPr="00BB433B">
        <w:rPr>
          <w:rFonts w:ascii="Times New Roman" w:eastAsia="Times New Roman" w:hAnsi="Times New Roman" w:cs="Times New Roman"/>
          <w:b/>
          <w:sz w:val="24"/>
          <w:szCs w:val="24"/>
          <w:lang w:eastAsia="ar-SA"/>
        </w:rPr>
        <w:t>или</w:t>
      </w:r>
      <w:r w:rsidR="008C583E" w:rsidRPr="00BB433B">
        <w:rPr>
          <w:rFonts w:ascii="Times New Roman" w:eastAsia="Times New Roman" w:hAnsi="Times New Roman" w:cs="Times New Roman"/>
          <w:b/>
          <w:sz w:val="24"/>
          <w:szCs w:val="24"/>
          <w:lang w:eastAsia="ar-SA"/>
        </w:rPr>
        <w:t>)</w:t>
      </w:r>
      <w:r w:rsidR="00F51B9B">
        <w:rPr>
          <w:rFonts w:ascii="Times New Roman" w:eastAsia="Times New Roman" w:hAnsi="Times New Roman" w:cs="Times New Roman"/>
          <w:b/>
          <w:sz w:val="24"/>
          <w:szCs w:val="24"/>
          <w:lang w:eastAsia="ar-SA"/>
        </w:rPr>
        <w:t xml:space="preserve"> Извещения</w:t>
      </w:r>
    </w:p>
    <w:p w:rsidR="00726E88" w:rsidRPr="00BB433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B433B">
        <w:rPr>
          <w:rFonts w:ascii="Times New Roman" w:eastAsia="Times New Roman" w:hAnsi="Times New Roman" w:cs="Times New Roman"/>
          <w:sz w:val="24"/>
          <w:szCs w:val="24"/>
          <w:lang w:eastAsia="ru-RU"/>
        </w:rPr>
        <w:t xml:space="preserve">Любой Участник закупки вправе направить Заказчику запрос о даче разъяснении положений Документации и (или) извещения за подписью уполномоченного лица Участника </w:t>
      </w:r>
      <w:r w:rsidRPr="00BB433B">
        <w:rPr>
          <w:rFonts w:ascii="Times New Roman" w:eastAsia="Times New Roman" w:hAnsi="Times New Roman" w:cs="Times New Roman"/>
          <w:sz w:val="24"/>
          <w:szCs w:val="24"/>
          <w:lang w:eastAsia="ru-RU"/>
        </w:rPr>
        <w:lastRenderedPageBreak/>
        <w:t xml:space="preserve">закупки по адресу, указанному в </w:t>
      </w:r>
      <w:proofErr w:type="spellStart"/>
      <w:r w:rsidRPr="00BB433B">
        <w:rPr>
          <w:rFonts w:ascii="Times New Roman" w:eastAsia="Times New Roman" w:hAnsi="Times New Roman" w:cs="Times New Roman"/>
          <w:sz w:val="24"/>
          <w:szCs w:val="24"/>
          <w:lang w:eastAsia="ru-RU"/>
        </w:rPr>
        <w:t>п.п</w:t>
      </w:r>
      <w:proofErr w:type="spellEnd"/>
      <w:r w:rsidRPr="00BB433B">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9" w:history="1">
        <w:r w:rsidR="00F73383" w:rsidRPr="00BB433B">
          <w:rPr>
            <w:rStyle w:val="af"/>
            <w:rFonts w:ascii="Times New Roman" w:eastAsia="Times New Roman" w:hAnsi="Times New Roman" w:cs="Times New Roman"/>
            <w:sz w:val="24"/>
            <w:szCs w:val="24"/>
            <w:lang w:val="en-US" w:eastAsia="ar-SA"/>
          </w:rPr>
          <w:t>palchikovskayavv</w:t>
        </w:r>
        <w:r w:rsidR="00F73383" w:rsidRPr="00BB433B">
          <w:rPr>
            <w:rStyle w:val="af"/>
            <w:rFonts w:ascii="Times New Roman" w:eastAsia="Times New Roman" w:hAnsi="Times New Roman" w:cs="Times New Roman"/>
            <w:sz w:val="24"/>
            <w:szCs w:val="24"/>
            <w:lang w:eastAsia="ar-SA"/>
          </w:rPr>
          <w:t>@</w:t>
        </w:r>
        <w:r w:rsidR="00F73383" w:rsidRPr="00BB433B">
          <w:rPr>
            <w:rStyle w:val="af"/>
            <w:rFonts w:ascii="Times New Roman" w:eastAsia="Times New Roman" w:hAnsi="Times New Roman" w:cs="Times New Roman"/>
            <w:sz w:val="24"/>
            <w:szCs w:val="24"/>
            <w:lang w:val="en-US" w:eastAsia="ar-SA"/>
          </w:rPr>
          <w:t>mures</w:t>
        </w:r>
        <w:r w:rsidR="00F73383" w:rsidRPr="00BB433B">
          <w:rPr>
            <w:rStyle w:val="af"/>
            <w:rFonts w:ascii="Times New Roman" w:eastAsia="Times New Roman" w:hAnsi="Times New Roman" w:cs="Times New Roman"/>
            <w:sz w:val="24"/>
            <w:szCs w:val="24"/>
            <w:lang w:eastAsia="ar-SA"/>
          </w:rPr>
          <w:t>.</w:t>
        </w:r>
        <w:proofErr w:type="spellStart"/>
        <w:r w:rsidR="00F73383" w:rsidRPr="00BB433B">
          <w:rPr>
            <w:rStyle w:val="af"/>
            <w:rFonts w:ascii="Times New Roman" w:eastAsia="Times New Roman" w:hAnsi="Times New Roman" w:cs="Times New Roman"/>
            <w:sz w:val="24"/>
            <w:szCs w:val="24"/>
            <w:lang w:val="en-US" w:eastAsia="ar-SA"/>
          </w:rPr>
          <w:t>ru</w:t>
        </w:r>
        <w:proofErr w:type="spellEnd"/>
      </w:hyperlink>
      <w:r w:rsidR="00400534" w:rsidRPr="00BB433B">
        <w:rPr>
          <w:rStyle w:val="af"/>
          <w:rFonts w:ascii="Times New Roman" w:eastAsia="Calibri" w:hAnsi="Times New Roman" w:cs="Times New Roman"/>
          <w:sz w:val="24"/>
          <w:szCs w:val="24"/>
        </w:rPr>
        <w:t>.</w:t>
      </w:r>
    </w:p>
    <w:p w:rsidR="00DD02E1" w:rsidRPr="00BB433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B433B">
        <w:rPr>
          <w:rFonts w:ascii="Times New Roman" w:eastAsia="Times New Roman" w:hAnsi="Times New Roman" w:cs="Times New Roman"/>
          <w:sz w:val="24"/>
          <w:szCs w:val="24"/>
          <w:lang w:eastAsia="ru-RU"/>
        </w:rPr>
        <w:t xml:space="preserve">Заказчик в течение 3 (Трех) рабочих дней </w:t>
      </w:r>
      <w:proofErr w:type="gramStart"/>
      <w:r w:rsidRPr="00BB433B">
        <w:rPr>
          <w:rFonts w:ascii="Times New Roman" w:eastAsia="Times New Roman" w:hAnsi="Times New Roman" w:cs="Times New Roman"/>
          <w:sz w:val="24"/>
          <w:szCs w:val="24"/>
          <w:lang w:eastAsia="ru-RU"/>
        </w:rPr>
        <w:t>с даты поступления</w:t>
      </w:r>
      <w:proofErr w:type="gramEnd"/>
      <w:r w:rsidRPr="00BB433B">
        <w:rPr>
          <w:rFonts w:ascii="Times New Roman" w:eastAsia="Times New Roman" w:hAnsi="Times New Roman" w:cs="Times New Roman"/>
          <w:sz w:val="24"/>
          <w:szCs w:val="24"/>
          <w:lang w:eastAsia="ru-RU"/>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BB433B">
        <w:rPr>
          <w:rFonts w:ascii="Times New Roman" w:eastAsia="Times New Roman" w:hAnsi="Times New Roman" w:cs="Times New Roman"/>
          <w:sz w:val="24"/>
          <w:szCs w:val="24"/>
          <w:lang w:eastAsia="ru-RU"/>
        </w:rPr>
        <w:t>позднее</w:t>
      </w:r>
      <w:proofErr w:type="gramEnd"/>
      <w:r w:rsidRPr="00BB433B">
        <w:rPr>
          <w:rFonts w:ascii="Times New Roman" w:eastAsia="Times New Roman" w:hAnsi="Times New Roman" w:cs="Times New Roman"/>
          <w:sz w:val="24"/>
          <w:szCs w:val="24"/>
          <w:lang w:eastAsia="ru-RU"/>
        </w:rPr>
        <w:t xml:space="preserve">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BB433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B433B">
        <w:rPr>
          <w:rFonts w:ascii="Times New Roman" w:eastAsia="Times New Roman" w:hAnsi="Times New Roman" w:cs="Times New Roman"/>
          <w:b/>
          <w:sz w:val="24"/>
          <w:szCs w:val="24"/>
          <w:lang w:eastAsia="ar-SA"/>
        </w:rPr>
        <w:t xml:space="preserve">Дата начала </w:t>
      </w:r>
      <w:r w:rsidRPr="00BB433B">
        <w:rPr>
          <w:rFonts w:ascii="Times New Roman" w:eastAsia="Times New Roman" w:hAnsi="Times New Roman" w:cs="Times New Roman"/>
          <w:b/>
          <w:sz w:val="24"/>
          <w:szCs w:val="24"/>
        </w:rPr>
        <w:t>и дата и время</w:t>
      </w:r>
      <w:r w:rsidRPr="00BB433B">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sz w:val="24"/>
          <w:szCs w:val="24"/>
          <w:lang w:eastAsia="ar-SA"/>
        </w:rPr>
        <w:t>05.09.2018 по 16:42 (</w:t>
      </w:r>
      <w:proofErr w:type="gramStart"/>
      <w:r w:rsidR="008B2F77" w:rsidRPr="00BB433B">
        <w:rPr>
          <w:rFonts w:ascii="Times New Roman" w:eastAsia="Times New Roman" w:hAnsi="Times New Roman" w:cs="Times New Roman"/>
          <w:sz w:val="24"/>
          <w:szCs w:val="24"/>
          <w:lang w:eastAsia="ar-SA"/>
        </w:rPr>
        <w:t>МСК</w:t>
      </w:r>
      <w:proofErr w:type="gramEnd"/>
      <w:r w:rsidR="008B2F77" w:rsidRPr="00BB433B">
        <w:rPr>
          <w:rFonts w:ascii="Times New Roman" w:eastAsia="Times New Roman" w:hAnsi="Times New Roman" w:cs="Times New Roman"/>
          <w:sz w:val="24"/>
          <w:szCs w:val="24"/>
          <w:lang w:eastAsia="ar-SA"/>
        </w:rPr>
        <w:t>) 10</w:t>
      </w:r>
      <w:r w:rsidR="00AD0447" w:rsidRPr="00BB433B">
        <w:rPr>
          <w:rFonts w:ascii="Times New Roman" w:eastAsia="Times New Roman" w:hAnsi="Times New Roman" w:cs="Times New Roman"/>
          <w:sz w:val="24"/>
          <w:szCs w:val="24"/>
          <w:lang w:eastAsia="ar-SA"/>
        </w:rPr>
        <w:t>.09</w:t>
      </w:r>
      <w:r w:rsidRPr="00BB433B">
        <w:rPr>
          <w:rFonts w:ascii="Times New Roman" w:eastAsia="Times New Roman" w:hAnsi="Times New Roman" w:cs="Times New Roman"/>
          <w:sz w:val="24"/>
          <w:szCs w:val="24"/>
          <w:lang w:eastAsia="ar-SA"/>
        </w:rPr>
        <w:t>.2018.</w:t>
      </w:r>
    </w:p>
    <w:p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B433B">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sz w:val="24"/>
          <w:szCs w:val="24"/>
          <w:lang w:eastAsia="ar-SA"/>
        </w:rPr>
        <w:t>06.09</w:t>
      </w:r>
      <w:r w:rsidR="00B743B2" w:rsidRPr="00BB433B">
        <w:rPr>
          <w:rFonts w:ascii="Times New Roman" w:eastAsia="Times New Roman" w:hAnsi="Times New Roman" w:cs="Times New Roman"/>
          <w:sz w:val="24"/>
          <w:szCs w:val="24"/>
          <w:lang w:eastAsia="ar-SA"/>
        </w:rPr>
        <w:t xml:space="preserve">.2018 по </w:t>
      </w:r>
      <w:r w:rsidR="008B2F77" w:rsidRPr="00BB433B">
        <w:rPr>
          <w:rFonts w:ascii="Times New Roman" w:eastAsia="Times New Roman" w:hAnsi="Times New Roman" w:cs="Times New Roman"/>
          <w:sz w:val="24"/>
          <w:szCs w:val="24"/>
          <w:lang w:eastAsia="ar-SA"/>
        </w:rPr>
        <w:t>13</w:t>
      </w:r>
      <w:r w:rsidR="00AD0447" w:rsidRPr="00BB433B">
        <w:rPr>
          <w:rFonts w:ascii="Times New Roman" w:eastAsia="Times New Roman" w:hAnsi="Times New Roman" w:cs="Times New Roman"/>
          <w:sz w:val="24"/>
          <w:szCs w:val="24"/>
          <w:lang w:eastAsia="ar-SA"/>
        </w:rPr>
        <w:t>.09</w:t>
      </w:r>
      <w:r w:rsidRPr="00BB433B">
        <w:rPr>
          <w:rFonts w:ascii="Times New Roman" w:eastAsia="Times New Roman" w:hAnsi="Times New Roman" w:cs="Times New Roman"/>
          <w:sz w:val="24"/>
          <w:szCs w:val="24"/>
          <w:lang w:eastAsia="ar-SA"/>
        </w:rPr>
        <w:t>.2018.</w:t>
      </w:r>
    </w:p>
    <w:p w:rsidR="008D0212" w:rsidRPr="002E26EB"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2E26EB">
        <w:rPr>
          <w:rFonts w:ascii="Times New Roman" w:eastAsia="Times New Roman" w:hAnsi="Times New Roman" w:cs="Times New Roman"/>
          <w:b/>
          <w:sz w:val="24"/>
          <w:szCs w:val="24"/>
          <w:lang w:eastAsia="ru-RU"/>
        </w:rPr>
        <w:t>9. Критерии оценки и их значимость:</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В </w:t>
      </w:r>
      <w:proofErr w:type="gramStart"/>
      <w:r w:rsidRPr="006D1F9B">
        <w:rPr>
          <w:rFonts w:ascii="Times New Roman" w:eastAsia="Times New Roman" w:hAnsi="Times New Roman" w:cs="Times New Roman"/>
          <w:sz w:val="24"/>
          <w:szCs w:val="24"/>
          <w:lang w:eastAsia="ru-RU"/>
        </w:rPr>
        <w:t>рамках</w:t>
      </w:r>
      <w:proofErr w:type="gramEnd"/>
      <w:r w:rsidRPr="006D1F9B">
        <w:rPr>
          <w:rFonts w:ascii="Times New Roman" w:eastAsia="Times New Roman" w:hAnsi="Times New Roman" w:cs="Times New Roman"/>
          <w:sz w:val="24"/>
          <w:szCs w:val="24"/>
          <w:lang w:eastAsia="ru-RU"/>
        </w:rPr>
        <w:t xml:space="preserve">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AB23DA">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 xml:space="preserve">Цена </w:t>
            </w:r>
            <w:r w:rsidR="00D10956">
              <w:rPr>
                <w:rFonts w:ascii="Times New Roman" w:eastAsia="Calibri" w:hAnsi="Times New Roman" w:cs="Times New Roman"/>
                <w:sz w:val="24"/>
                <w:szCs w:val="24"/>
                <w:lang w:eastAsia="ar-SA"/>
              </w:rPr>
              <w:t>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10956"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10956" w:rsidP="00FF77B4">
            <w:pPr>
              <w:suppressAutoHyphens/>
              <w:spacing w:after="0"/>
              <w:rPr>
                <w:rFonts w:ascii="Times New Roman" w:eastAsia="Calibri" w:hAnsi="Times New Roman" w:cs="Times New Roman"/>
                <w:sz w:val="24"/>
                <w:szCs w:val="24"/>
                <w:lang w:eastAsia="ar-SA"/>
              </w:rPr>
            </w:pPr>
            <w:proofErr w:type="gramStart"/>
            <w:r w:rsidRPr="00D10956">
              <w:rPr>
                <w:rFonts w:ascii="Times New Roman" w:eastAsia="Times New Roman" w:hAnsi="Times New Roman" w:cs="Times New Roman"/>
                <w:sz w:val="24"/>
                <w:szCs w:val="24"/>
                <w:lang w:eastAsia="ar-SA"/>
              </w:rPr>
              <w:t>Наличие материально-технических ресурсов (Количество АЗС на территории г. Мурманска и Мурманской области: г</w:t>
            </w:r>
            <w:r w:rsidR="00FF77B4">
              <w:rPr>
                <w:rFonts w:ascii="Times New Roman" w:eastAsia="Times New Roman" w:hAnsi="Times New Roman" w:cs="Times New Roman"/>
                <w:sz w:val="24"/>
                <w:szCs w:val="24"/>
                <w:lang w:eastAsia="ar-SA"/>
              </w:rPr>
              <w:t>. Кандалакша, п. Зеленоборский</w:t>
            </w:r>
            <w:r w:rsidRPr="00D10956">
              <w:rPr>
                <w:rFonts w:ascii="Times New Roman" w:eastAsia="Times New Roman" w:hAnsi="Times New Roman" w:cs="Times New Roman"/>
                <w:sz w:val="24"/>
                <w:szCs w:val="24"/>
                <w:lang w:eastAsia="ar-SA"/>
              </w:rPr>
              <w:t xml:space="preserve">, г. </w:t>
            </w:r>
            <w:proofErr w:type="spellStart"/>
            <w:r w:rsidRPr="00D10956">
              <w:rPr>
                <w:rFonts w:ascii="Times New Roman" w:eastAsia="Times New Roman" w:hAnsi="Times New Roman" w:cs="Times New Roman"/>
                <w:sz w:val="24"/>
                <w:szCs w:val="24"/>
                <w:lang w:eastAsia="ar-SA"/>
              </w:rPr>
              <w:t>Ковдор</w:t>
            </w:r>
            <w:proofErr w:type="spellEnd"/>
            <w:r w:rsidRPr="00D10956">
              <w:rPr>
                <w:rFonts w:ascii="Times New Roman" w:eastAsia="Times New Roman" w:hAnsi="Times New Roman" w:cs="Times New Roman"/>
                <w:sz w:val="24"/>
                <w:szCs w:val="24"/>
                <w:lang w:eastAsia="ar-SA"/>
              </w:rPr>
              <w:t>, г. Заполярный, г. Оленегорск, п. Ревда, п. Никель)</w:t>
            </w:r>
            <w:proofErr w:type="gramEnd"/>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10956"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527609">
          <w:headerReference w:type="default" r:id="rId10"/>
          <w:headerReference w:type="first" r:id="rId11"/>
          <w:pgSz w:w="11906" w:h="16838"/>
          <w:pgMar w:top="851" w:right="567" w:bottom="851" w:left="1418" w:header="51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e"/>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F508EB">
          <w:rPr>
            <w:noProof/>
            <w:webHidden/>
          </w:rPr>
          <w:t>2</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F508EB">
          <w:rPr>
            <w:noProof/>
            <w:webHidden/>
          </w:rPr>
          <w:t>5</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F508EB">
          <w:rPr>
            <w:noProof/>
            <w:webHidden/>
          </w:rPr>
          <w:t>6</w:t>
        </w:r>
        <w:r w:rsidR="003806F2" w:rsidRPr="00AA0109">
          <w:rPr>
            <w:noProof/>
            <w:webHidden/>
          </w:rPr>
          <w:fldChar w:fldCharType="end"/>
        </w:r>
      </w:hyperlink>
    </w:p>
    <w:p w:rsidR="003806F2" w:rsidRPr="00AA0109" w:rsidRDefault="00166F2E">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F508EB">
          <w:rPr>
            <w:noProof/>
            <w:webHidden/>
          </w:rPr>
          <w:t>7</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F508EB">
          <w:rPr>
            <w:noProof/>
            <w:webHidden/>
          </w:rPr>
          <w:t>8</w:t>
        </w:r>
        <w:r w:rsidR="003806F2" w:rsidRPr="00AA0109">
          <w:rPr>
            <w:noProof/>
            <w:webHidden/>
          </w:rPr>
          <w:fldChar w:fldCharType="end"/>
        </w:r>
      </w:hyperlink>
    </w:p>
    <w:p w:rsidR="003806F2" w:rsidRPr="00AA0109" w:rsidRDefault="00166F2E">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F508EB">
          <w:rPr>
            <w:noProof/>
            <w:webHidden/>
          </w:rPr>
          <w:t>12</w:t>
        </w:r>
        <w:r w:rsidR="003806F2" w:rsidRPr="00AA0109">
          <w:rPr>
            <w:noProof/>
            <w:webHidden/>
          </w:rPr>
          <w:fldChar w:fldCharType="end"/>
        </w:r>
      </w:hyperlink>
    </w:p>
    <w:p w:rsidR="003806F2" w:rsidRPr="00AA0109" w:rsidRDefault="00166F2E">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F508EB">
          <w:rPr>
            <w:noProof/>
            <w:webHidden/>
          </w:rPr>
          <w:t>21</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F508EB">
          <w:rPr>
            <w:noProof/>
            <w:webHidden/>
          </w:rPr>
          <w:t>22</w:t>
        </w:r>
        <w:r w:rsidR="003806F2" w:rsidRPr="00AA0109">
          <w:rPr>
            <w:noProof/>
            <w:webHidden/>
          </w:rPr>
          <w:fldChar w:fldCharType="end"/>
        </w:r>
      </w:hyperlink>
    </w:p>
    <w:p w:rsidR="003806F2" w:rsidRPr="00AA0109" w:rsidRDefault="00166F2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F508EB">
          <w:rPr>
            <w:noProof/>
            <w:webHidden/>
          </w:rPr>
          <w:t>24</w:t>
        </w:r>
        <w:r w:rsidR="003806F2" w:rsidRPr="00AA0109">
          <w:rPr>
            <w:noProof/>
            <w:webHidden/>
          </w:rPr>
          <w:fldChar w:fldCharType="end"/>
        </w:r>
      </w:hyperlink>
    </w:p>
    <w:p w:rsidR="003806F2" w:rsidRPr="00AA0109" w:rsidRDefault="00166F2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F508EB">
          <w:rPr>
            <w:noProof/>
            <w:webHidden/>
          </w:rPr>
          <w:t>25</w:t>
        </w:r>
        <w:r w:rsidR="003806F2" w:rsidRPr="00AA0109">
          <w:rPr>
            <w:noProof/>
            <w:webHidden/>
          </w:rPr>
          <w:fldChar w:fldCharType="end"/>
        </w:r>
      </w:hyperlink>
    </w:p>
    <w:p w:rsidR="003806F2" w:rsidRPr="00AA0109" w:rsidRDefault="00166F2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F508EB">
          <w:rPr>
            <w:noProof/>
            <w:webHidden/>
          </w:rPr>
          <w:t>26</w:t>
        </w:r>
        <w:r w:rsidR="003806F2" w:rsidRPr="00AA0109">
          <w:rPr>
            <w:noProof/>
            <w:webHidden/>
          </w:rPr>
          <w:fldChar w:fldCharType="end"/>
        </w:r>
      </w:hyperlink>
    </w:p>
    <w:p w:rsidR="003806F2" w:rsidRPr="00AA0109" w:rsidRDefault="00166F2E">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F508EB">
          <w:rPr>
            <w:noProof/>
            <w:webHidden/>
          </w:rPr>
          <w:t>28</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F508EB">
          <w:rPr>
            <w:noProof/>
            <w:webHidden/>
          </w:rPr>
          <w:t>33</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F508EB">
          <w:rPr>
            <w:noProof/>
            <w:webHidden/>
          </w:rPr>
          <w:t>35</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F508EB">
          <w:rPr>
            <w:noProof/>
            <w:webHidden/>
          </w:rPr>
          <w:t>36</w:t>
        </w:r>
        <w:r w:rsidR="003806F2" w:rsidRPr="00AA0109">
          <w:rPr>
            <w:noProof/>
            <w:webHidden/>
          </w:rPr>
          <w:fldChar w:fldCharType="end"/>
        </w:r>
      </w:hyperlink>
    </w:p>
    <w:p w:rsidR="003806F2" w:rsidRPr="00AA0109" w:rsidRDefault="00166F2E">
      <w:pPr>
        <w:pStyle w:val="1fe"/>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F508EB">
          <w:rPr>
            <w:noProof/>
            <w:webHidden/>
          </w:rPr>
          <w:t>44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3B768E">
        <w:rPr>
          <w:rFonts w:ascii="Times New Roman" w:eastAsia="Times New Roman" w:hAnsi="Times New Roman" w:cs="Times New Roman"/>
          <w:b/>
          <w:bCs/>
          <w:sz w:val="24"/>
          <w:szCs w:val="24"/>
          <w:lang w:eastAsia="ar-SA"/>
        </w:rPr>
        <w:t xml:space="preserve"> (также </w:t>
      </w:r>
      <w:r w:rsidR="00B82B15">
        <w:rPr>
          <w:rFonts w:ascii="Times New Roman" w:eastAsia="Times New Roman" w:hAnsi="Times New Roman" w:cs="Times New Roman"/>
          <w:b/>
          <w:bCs/>
          <w:sz w:val="24"/>
          <w:szCs w:val="24"/>
          <w:lang w:eastAsia="ar-SA"/>
        </w:rPr>
        <w:t>по тексту</w:t>
      </w:r>
      <w:r w:rsidR="00A23F9A">
        <w:rPr>
          <w:rFonts w:ascii="Times New Roman" w:eastAsia="Times New Roman" w:hAnsi="Times New Roman" w:cs="Times New Roman"/>
          <w:b/>
          <w:bCs/>
          <w:sz w:val="24"/>
          <w:szCs w:val="24"/>
          <w:lang w:eastAsia="ar-SA"/>
        </w:rPr>
        <w:t xml:space="preserve"> - </w:t>
      </w:r>
      <w:r w:rsidR="003B768E">
        <w:rPr>
          <w:rFonts w:ascii="Times New Roman" w:eastAsia="Times New Roman" w:hAnsi="Times New Roman" w:cs="Times New Roman"/>
          <w:b/>
          <w:bCs/>
          <w:sz w:val="24"/>
          <w:szCs w:val="24"/>
          <w:lang w:eastAsia="ar-SA"/>
        </w:rPr>
        <w:t>Покупатель)</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proofErr w:type="gramStart"/>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00FF459A">
        <w:rPr>
          <w:rFonts w:ascii="Times New Roman" w:eastAsia="Calibri" w:hAnsi="Times New Roman" w:cs="Times New Roman"/>
          <w:b/>
          <w:bCs/>
          <w:sz w:val="24"/>
          <w:szCs w:val="24"/>
        </w:rPr>
        <w:t xml:space="preserve"> – </w:t>
      </w:r>
      <w:r w:rsidR="00C44DAB">
        <w:rPr>
          <w:rFonts w:ascii="Times New Roman" w:eastAsia="Calibri" w:hAnsi="Times New Roman" w:cs="Times New Roman"/>
          <w:sz w:val="24"/>
          <w:szCs w:val="24"/>
        </w:rPr>
        <w:t>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размещаются в единой информационной</w:t>
      </w:r>
      <w:proofErr w:type="gramEnd"/>
      <w:r w:rsidRPr="00A33794">
        <w:rPr>
          <w:rFonts w:ascii="Times New Roman" w:eastAsia="Times New Roman" w:hAnsi="Times New Roman" w:cs="Times New Roman"/>
          <w:sz w:val="24"/>
          <w:szCs w:val="24"/>
          <w:lang w:eastAsia="ar-SA"/>
        </w:rPr>
        <w:t xml:space="preserve"> системе в сфере закупок товаров, работ, услуг для обеспечения государственных и муниципальных нужд. </w:t>
      </w:r>
    </w:p>
    <w:p w:rsidR="00472513"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и</w:t>
      </w:r>
      <w:proofErr w:type="gramEnd"/>
      <w:r w:rsidRPr="00A33794">
        <w:rPr>
          <w:rFonts w:ascii="Times New Roman" w:eastAsia="Times New Roman" w:hAnsi="Times New Roman" w:cs="Times New Roman"/>
          <w:sz w:val="24"/>
          <w:szCs w:val="24"/>
          <w:lang w:eastAsia="ar-SA"/>
        </w:rPr>
        <w:t xml:space="preserve"> </w:t>
      </w:r>
      <w:proofErr w:type="gramStart"/>
      <w:r w:rsidRPr="00A33794">
        <w:rPr>
          <w:rFonts w:ascii="Times New Roman" w:eastAsia="Times New Roman" w:hAnsi="Times New Roman" w:cs="Times New Roman"/>
          <w:sz w:val="24"/>
          <w:szCs w:val="24"/>
          <w:lang w:eastAsia="ar-SA"/>
        </w:rPr>
        <w:t xml:space="preserve">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2C23C8" w:rsidRDefault="002C23C8"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253EF1">
      <w:pPr>
        <w:keepNext/>
        <w:numPr>
          <w:ilvl w:val="0"/>
          <w:numId w:val="23"/>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253EF1">
      <w:pPr>
        <w:keepNext/>
        <w:numPr>
          <w:ilvl w:val="1"/>
          <w:numId w:val="23"/>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F459A">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253EF1">
      <w:pPr>
        <w:numPr>
          <w:ilvl w:val="2"/>
          <w:numId w:val="23"/>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FF459A">
        <w:rPr>
          <w:rFonts w:ascii="Times New Roman" w:eastAsia="Times New Roman" w:hAnsi="Times New Roman" w:cs="Times New Roman"/>
          <w:sz w:val="24"/>
          <w:szCs w:val="24"/>
          <w:lang w:eastAsia="ar-SA"/>
        </w:rPr>
        <w:t>Требования к поставляемому Товару</w:t>
      </w:r>
      <w:r w:rsidR="00CC328E">
        <w:rPr>
          <w:rFonts w:ascii="Times New Roman" w:eastAsia="Times New Roman" w:hAnsi="Times New Roman" w:cs="Times New Roman"/>
          <w:sz w:val="24"/>
          <w:szCs w:val="24"/>
          <w:lang w:eastAsia="ar-SA"/>
        </w:rPr>
        <w:t xml:space="preserve"> </w:t>
      </w:r>
      <w:r w:rsidR="00BC4748"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253EF1">
      <w:pPr>
        <w:keepNext/>
        <w:numPr>
          <w:ilvl w:val="1"/>
          <w:numId w:val="23"/>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B831C4" w:rsidP="00253EF1">
      <w:pPr>
        <w:numPr>
          <w:ilvl w:val="2"/>
          <w:numId w:val="23"/>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253EF1">
      <w:pPr>
        <w:keepNext/>
        <w:numPr>
          <w:ilvl w:val="1"/>
          <w:numId w:val="23"/>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253EF1">
      <w:pPr>
        <w:numPr>
          <w:ilvl w:val="2"/>
          <w:numId w:val="23"/>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FF459A">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80E01" w:rsidRDefault="003A2F0D" w:rsidP="00253EF1">
      <w:pPr>
        <w:numPr>
          <w:ilvl w:val="2"/>
          <w:numId w:val="23"/>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80E01" w:rsidRPr="003A2F0D" w:rsidRDefault="00380E01" w:rsidP="00380E01">
      <w:pPr>
        <w:tabs>
          <w:tab w:val="left" w:pos="567"/>
          <w:tab w:val="left" w:pos="709"/>
          <w:tab w:val="left" w:pos="851"/>
          <w:tab w:val="left" w:pos="960"/>
          <w:tab w:val="left" w:pos="1134"/>
        </w:tabs>
        <w:suppressAutoHyphens/>
        <w:overflowPunct w:val="0"/>
        <w:autoSpaceDE w:val="0"/>
        <w:spacing w:after="0" w:line="240" w:lineRule="auto"/>
        <w:ind w:left="709"/>
        <w:jc w:val="both"/>
        <w:rPr>
          <w:rFonts w:ascii="Times New Roman" w:eastAsia="Times New Roman" w:hAnsi="Times New Roman" w:cs="Times New Roman"/>
          <w:b/>
          <w:sz w:val="24"/>
          <w:szCs w:val="24"/>
          <w:lang w:eastAsia="ar-SA"/>
        </w:rPr>
      </w:pPr>
    </w:p>
    <w:p w:rsidR="003A2F0D" w:rsidRPr="002422A4" w:rsidRDefault="00155925" w:rsidP="00253EF1">
      <w:pPr>
        <w:keepNext/>
        <w:numPr>
          <w:ilvl w:val="1"/>
          <w:numId w:val="23"/>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726E88" w:rsidRPr="003835B2" w:rsidRDefault="00D97523" w:rsidP="00253EF1">
      <w:pPr>
        <w:pStyle w:val="afff9"/>
        <w:numPr>
          <w:ilvl w:val="2"/>
          <w:numId w:val="23"/>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r w:rsidRPr="003835B2">
        <w:rPr>
          <w:rFonts w:ascii="Times New Roman" w:eastAsia="Times New Roman" w:hAnsi="Times New Roman"/>
          <w:sz w:val="24"/>
          <w:szCs w:val="24"/>
        </w:rPr>
        <w:t>Заказчик вправе отменить запрос предложений</w:t>
      </w:r>
      <w:r w:rsidR="00FF4BA7" w:rsidRPr="003835B2">
        <w:rPr>
          <w:rFonts w:ascii="Times New Roman" w:eastAsia="Times New Roman" w:hAnsi="Times New Roman"/>
          <w:sz w:val="24"/>
          <w:szCs w:val="24"/>
        </w:rPr>
        <w:t xml:space="preserve"> </w:t>
      </w:r>
      <w:r w:rsidRPr="003835B2">
        <w:rPr>
          <w:rFonts w:ascii="Times New Roman" w:eastAsia="Times New Roman" w:hAnsi="Times New Roman"/>
          <w:sz w:val="24"/>
          <w:szCs w:val="24"/>
        </w:rPr>
        <w:t>до насту</w:t>
      </w:r>
      <w:r w:rsidR="00726E88" w:rsidRPr="003835B2">
        <w:rPr>
          <w:rFonts w:ascii="Times New Roman" w:eastAsia="Times New Roman" w:hAnsi="Times New Roman"/>
          <w:sz w:val="24"/>
          <w:szCs w:val="24"/>
        </w:rPr>
        <w:t xml:space="preserve">пления даты и времени окончания </w:t>
      </w:r>
      <w:r w:rsidRPr="003835B2">
        <w:rPr>
          <w:rFonts w:ascii="Times New Roman" w:eastAsia="Times New Roman" w:hAnsi="Times New Roman"/>
          <w:sz w:val="24"/>
          <w:szCs w:val="24"/>
        </w:rPr>
        <w:t xml:space="preserve">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w:t>
      </w:r>
      <w:r w:rsidRPr="003835B2">
        <w:rPr>
          <w:rFonts w:ascii="Times New Roman" w:eastAsia="Times New Roman" w:hAnsi="Times New Roman"/>
          <w:sz w:val="24"/>
          <w:szCs w:val="24"/>
        </w:rPr>
        <w:lastRenderedPageBreak/>
        <w:t>запросе предложений, Заказчиком возмещению не подлежат.</w:t>
      </w:r>
      <w:r w:rsidR="003835B2" w:rsidRPr="003835B2">
        <w:rPr>
          <w:rFonts w:ascii="Times New Roman" w:eastAsia="Times New Roman" w:hAnsi="Times New Roman"/>
          <w:sz w:val="24"/>
          <w:szCs w:val="24"/>
        </w:rPr>
        <w:t xml:space="preserve"> </w:t>
      </w:r>
      <w:r w:rsidRPr="003835B2">
        <w:rPr>
          <w:rFonts w:ascii="Times New Roman" w:eastAsia="Times New Roman" w:hAnsi="Times New Roman"/>
          <w:sz w:val="24"/>
          <w:szCs w:val="24"/>
        </w:rPr>
        <w:t>Решение об отмене запроса предложений размещается в ЕИС в день принятия этого решения.</w:t>
      </w:r>
    </w:p>
    <w:p w:rsidR="00D97523" w:rsidRPr="00726E88" w:rsidRDefault="00D97523" w:rsidP="00253EF1">
      <w:pPr>
        <w:pStyle w:val="afff9"/>
        <w:numPr>
          <w:ilvl w:val="2"/>
          <w:numId w:val="23"/>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253EF1">
      <w:pPr>
        <w:keepNext/>
        <w:numPr>
          <w:ilvl w:val="1"/>
          <w:numId w:val="23"/>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FF459A"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F71EF6">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w:t>
      </w:r>
      <w:proofErr w:type="gramEnd"/>
      <w:r w:rsidR="003A2F0D" w:rsidRPr="003A2F0D">
        <w:rPr>
          <w:rFonts w:ascii="Times New Roman" w:eastAsia="Times New Roman" w:hAnsi="Times New Roman" w:cs="Times New Roman"/>
          <w:sz w:val="24"/>
          <w:szCs w:val="24"/>
          <w:lang w:eastAsia="ar-SA"/>
        </w:rPr>
        <w:t xml:space="preserve"> </w:t>
      </w:r>
      <w:proofErr w:type="gramStart"/>
      <w:r w:rsidR="003A2F0D" w:rsidRPr="003A2F0D">
        <w:rPr>
          <w:rFonts w:ascii="Times New Roman" w:eastAsia="Times New Roman" w:hAnsi="Times New Roman" w:cs="Times New Roman"/>
          <w:sz w:val="24"/>
          <w:szCs w:val="24"/>
          <w:lang w:eastAsia="ar-SA"/>
        </w:rPr>
        <w:t>Участника закупки).</w:t>
      </w:r>
      <w:proofErr w:type="gramEnd"/>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B57CD" w:rsidRDefault="003B57CD" w:rsidP="009B775D">
      <w:pPr>
        <w:pStyle w:val="2"/>
        <w:numPr>
          <w:ilvl w:val="0"/>
          <w:numId w:val="0"/>
        </w:numPr>
        <w:spacing w:before="0" w:after="0"/>
        <w:jc w:val="both"/>
        <w:rPr>
          <w:rFonts w:ascii="Times New Roman" w:eastAsia="Calibri" w:hAnsi="Times New Roman" w:cs="Times New Roman"/>
          <w:b w:val="0"/>
          <w:i w:val="0"/>
          <w:sz w:val="24"/>
          <w:szCs w:val="24"/>
        </w:rPr>
      </w:pPr>
      <w:bookmarkStart w:id="10" w:name="_Toc386463992"/>
      <w:r w:rsidRPr="003B57CD">
        <w:rPr>
          <w:rFonts w:ascii="Times New Roman" w:eastAsia="Calibri" w:hAnsi="Times New Roman" w:cs="Times New Roman"/>
          <w:i w:val="0"/>
          <w:sz w:val="24"/>
          <w:szCs w:val="24"/>
        </w:rPr>
        <w:t xml:space="preserve">3.1. </w:t>
      </w:r>
      <w:r w:rsidR="003A2F0D" w:rsidRPr="003B57CD">
        <w:rPr>
          <w:rFonts w:ascii="Times New Roman" w:eastAsia="Calibri" w:hAnsi="Times New Roman" w:cs="Times New Roman"/>
          <w:i w:val="0"/>
          <w:sz w:val="24"/>
          <w:szCs w:val="24"/>
        </w:rPr>
        <w:t>К Участнику закупки предъявляются следующие обязательные требования:</w:t>
      </w:r>
      <w:bookmarkEnd w:id="10"/>
    </w:p>
    <w:p w:rsidR="00BB5921" w:rsidRDefault="003A2F0D" w:rsidP="00FF459A">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w:t>
      </w:r>
      <w:proofErr w:type="gramStart"/>
      <w:r w:rsidRPr="00080B64">
        <w:rPr>
          <w:rFonts w:ascii="Times New Roman" w:eastAsia="Times New Roman" w:hAnsi="Times New Roman" w:cs="Times New Roman"/>
          <w:sz w:val="24"/>
          <w:szCs w:val="24"/>
          <w:lang w:eastAsia="ar-SA"/>
        </w:rPr>
        <w:t>отношении</w:t>
      </w:r>
      <w:proofErr w:type="gramEnd"/>
      <w:r w:rsidRPr="00080B64">
        <w:rPr>
          <w:rFonts w:ascii="Times New Roman" w:eastAsia="Times New Roman" w:hAnsi="Times New Roman" w:cs="Times New Roman"/>
          <w:sz w:val="24"/>
          <w:szCs w:val="24"/>
          <w:lang w:eastAsia="ar-SA"/>
        </w:rPr>
        <w:t xml:space="preserve">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A2F0D">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FF459A">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proofErr w:type="gramStart"/>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00613328" w:rsidRPr="00613328">
        <w:rPr>
          <w:rFonts w:ascii="Times New Roman" w:hAnsi="Times New Roman"/>
          <w:sz w:val="24"/>
          <w:szCs w:val="24"/>
        </w:rPr>
        <w:t xml:space="preserve"> </w:t>
      </w:r>
      <w:proofErr w:type="gramStart"/>
      <w:r w:rsidR="00613328" w:rsidRPr="00613328">
        <w:rPr>
          <w:rFonts w:ascii="Times New Roman" w:hAnsi="Times New Roman"/>
          <w:sz w:val="24"/>
          <w:szCs w:val="24"/>
        </w:rPr>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613328" w:rsidRPr="00613328" w:rsidRDefault="00613328" w:rsidP="00FF459A">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Default="003A2F0D" w:rsidP="00FF459A">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5455B0" w:rsidRDefault="005455B0" w:rsidP="005455B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p>
    <w:p w:rsidR="005455B0" w:rsidRPr="006F5704" w:rsidRDefault="005455B0" w:rsidP="005455B0">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b/>
          <w:bCs/>
          <w:sz w:val="24"/>
          <w:szCs w:val="26"/>
          <w:lang w:eastAsia="ar-SA"/>
        </w:rPr>
      </w:pPr>
      <w:r>
        <w:rPr>
          <w:rFonts w:ascii="Times New Roman" w:eastAsia="Times New Roman" w:hAnsi="Times New Roman" w:cs="Times New Roman"/>
          <w:b/>
          <w:sz w:val="24"/>
          <w:szCs w:val="24"/>
          <w:lang w:eastAsia="ar-SA"/>
        </w:rPr>
        <w:t xml:space="preserve">3.2. </w:t>
      </w:r>
      <w:r w:rsidRPr="006F5704">
        <w:rPr>
          <w:rFonts w:ascii="Times New Roman" w:eastAsia="Times New Roman" w:hAnsi="Times New Roman"/>
          <w:b/>
          <w:bCs/>
          <w:sz w:val="24"/>
          <w:szCs w:val="26"/>
          <w:lang w:eastAsia="ar-SA"/>
        </w:rPr>
        <w:t>Требование о наличии материально-технических ресурсов Участника закупки</w:t>
      </w:r>
    </w:p>
    <w:p w:rsidR="005455B0" w:rsidRDefault="009819D4" w:rsidP="005455B0">
      <w:pPr>
        <w:tabs>
          <w:tab w:val="left" w:pos="425"/>
          <w:tab w:val="left" w:pos="567"/>
          <w:tab w:val="left" w:pos="709"/>
        </w:tabs>
        <w:suppressAutoHyphens/>
        <w:spacing w:after="0" w:line="240" w:lineRule="auto"/>
        <w:ind w:firstLine="709"/>
        <w:jc w:val="both"/>
        <w:rPr>
          <w:rFonts w:ascii="Times New Roman" w:hAnsi="Times New Roman"/>
          <w:color w:val="FF0000"/>
          <w:sz w:val="24"/>
          <w:szCs w:val="24"/>
        </w:rPr>
      </w:pPr>
      <w:proofErr w:type="gramStart"/>
      <w:r w:rsidRPr="009819D4">
        <w:rPr>
          <w:rFonts w:ascii="Times New Roman" w:eastAsia="Times New Roman" w:hAnsi="Times New Roman"/>
          <w:sz w:val="24"/>
          <w:szCs w:val="24"/>
          <w:lang w:eastAsia="ar-SA"/>
        </w:rPr>
        <w:t xml:space="preserve">У Участника закупки должны быть в наличии на правах собственности, аренды или партнерских соглашений </w:t>
      </w:r>
      <w:r w:rsidR="00804FBA">
        <w:rPr>
          <w:rFonts w:ascii="Times New Roman" w:eastAsia="Times New Roman" w:hAnsi="Times New Roman"/>
          <w:sz w:val="24"/>
          <w:szCs w:val="24"/>
          <w:lang w:eastAsia="ar-SA"/>
        </w:rPr>
        <w:t>не менее 8</w:t>
      </w:r>
      <w:r w:rsidR="00D95708">
        <w:rPr>
          <w:rFonts w:ascii="Times New Roman" w:eastAsia="Times New Roman" w:hAnsi="Times New Roman"/>
          <w:sz w:val="24"/>
          <w:szCs w:val="24"/>
          <w:lang w:eastAsia="ar-SA"/>
        </w:rPr>
        <w:t xml:space="preserve"> действующих </w:t>
      </w:r>
      <w:r w:rsidRPr="009819D4">
        <w:rPr>
          <w:rFonts w:ascii="Times New Roman" w:eastAsia="Times New Roman" w:hAnsi="Times New Roman"/>
          <w:sz w:val="24"/>
          <w:szCs w:val="24"/>
          <w:lang w:eastAsia="ar-SA"/>
        </w:rPr>
        <w:t>АЗС на территории г. Мурманска и Мурманской области: г</w:t>
      </w:r>
      <w:r w:rsidR="00FF77B4">
        <w:rPr>
          <w:rFonts w:ascii="Times New Roman" w:eastAsia="Times New Roman" w:hAnsi="Times New Roman"/>
          <w:sz w:val="24"/>
          <w:szCs w:val="24"/>
          <w:lang w:eastAsia="ar-SA"/>
        </w:rPr>
        <w:t xml:space="preserve">. Кандалакша, п. Зеленоборский, </w:t>
      </w:r>
      <w:r w:rsidR="00BE6052">
        <w:rPr>
          <w:rFonts w:ascii="Times New Roman" w:eastAsia="Times New Roman" w:hAnsi="Times New Roman"/>
          <w:sz w:val="24"/>
          <w:szCs w:val="24"/>
          <w:lang w:eastAsia="ar-SA"/>
        </w:rPr>
        <w:t xml:space="preserve">г. </w:t>
      </w:r>
      <w:proofErr w:type="spellStart"/>
      <w:r w:rsidR="00BE6052">
        <w:rPr>
          <w:rFonts w:ascii="Times New Roman" w:eastAsia="Times New Roman" w:hAnsi="Times New Roman"/>
          <w:sz w:val="24"/>
          <w:szCs w:val="24"/>
          <w:lang w:eastAsia="ar-SA"/>
        </w:rPr>
        <w:t>Ковдор</w:t>
      </w:r>
      <w:proofErr w:type="spellEnd"/>
      <w:r w:rsidR="00BE6052">
        <w:rPr>
          <w:rFonts w:ascii="Times New Roman" w:eastAsia="Times New Roman" w:hAnsi="Times New Roman"/>
          <w:sz w:val="24"/>
          <w:szCs w:val="24"/>
          <w:lang w:eastAsia="ar-SA"/>
        </w:rPr>
        <w:t>, г. Заполярный, г. </w:t>
      </w:r>
      <w:r w:rsidRPr="009819D4">
        <w:rPr>
          <w:rFonts w:ascii="Times New Roman" w:eastAsia="Times New Roman" w:hAnsi="Times New Roman"/>
          <w:sz w:val="24"/>
          <w:szCs w:val="24"/>
          <w:lang w:eastAsia="ar-SA"/>
        </w:rPr>
        <w:t>Оленегорск, п. Ревда, п. Никель</w:t>
      </w:r>
      <w:r w:rsidR="00D95708">
        <w:rPr>
          <w:rFonts w:ascii="Times New Roman" w:eastAsia="Times New Roman" w:hAnsi="Times New Roman"/>
          <w:sz w:val="24"/>
          <w:szCs w:val="24"/>
          <w:lang w:eastAsia="ar-SA"/>
        </w:rPr>
        <w:t xml:space="preserve"> </w:t>
      </w:r>
      <w:r w:rsidRPr="009819D4">
        <w:rPr>
          <w:rFonts w:ascii="Times New Roman" w:eastAsia="Times New Roman" w:hAnsi="Times New Roman"/>
          <w:sz w:val="24"/>
          <w:szCs w:val="24"/>
          <w:lang w:eastAsia="ar-SA"/>
        </w:rPr>
        <w:t>(исходя из расчета – минимум по одной АЗС в каждом населенном пункте)</w:t>
      </w:r>
      <w:r w:rsidR="00D95708">
        <w:rPr>
          <w:rFonts w:ascii="Times New Roman" w:eastAsia="Times New Roman" w:hAnsi="Times New Roman"/>
          <w:sz w:val="24"/>
          <w:szCs w:val="24"/>
          <w:lang w:eastAsia="ar-SA"/>
        </w:rPr>
        <w:t xml:space="preserve">, </w:t>
      </w:r>
      <w:r w:rsidR="00D95708" w:rsidRPr="003C23D5">
        <w:rPr>
          <w:rFonts w:ascii="Times New Roman" w:hAnsi="Times New Roman"/>
          <w:sz w:val="24"/>
          <w:szCs w:val="24"/>
        </w:rPr>
        <w:t>работающих в круглосуточном режиме</w:t>
      </w:r>
      <w:r w:rsidR="00D95708">
        <w:rPr>
          <w:rFonts w:ascii="Times New Roman" w:hAnsi="Times New Roman"/>
          <w:sz w:val="24"/>
          <w:szCs w:val="24"/>
        </w:rPr>
        <w:t>.</w:t>
      </w:r>
      <w:proofErr w:type="gramEnd"/>
    </w:p>
    <w:p w:rsidR="005455B0" w:rsidRPr="005455B0" w:rsidRDefault="005455B0" w:rsidP="005455B0">
      <w:pPr>
        <w:tabs>
          <w:tab w:val="left" w:pos="0"/>
          <w:tab w:val="left" w:pos="426"/>
        </w:tabs>
        <w:suppressAutoHyphens/>
        <w:spacing w:after="0" w:line="240" w:lineRule="auto"/>
        <w:contextualSpacing/>
        <w:jc w:val="both"/>
        <w:rPr>
          <w:rFonts w:ascii="Times New Roman" w:eastAsia="Times New Roman" w:hAnsi="Times New Roman" w:cs="Times New Roman"/>
          <w:b/>
          <w:sz w:val="24"/>
          <w:szCs w:val="24"/>
          <w:lang w:eastAsia="ar-SA"/>
        </w:rPr>
      </w:pPr>
    </w:p>
    <w:p w:rsidR="003A2F0D" w:rsidRPr="003B57CD" w:rsidRDefault="005455B0" w:rsidP="003B57CD">
      <w:pPr>
        <w:pStyle w:val="2"/>
        <w:numPr>
          <w:ilvl w:val="0"/>
          <w:numId w:val="0"/>
        </w:numPr>
        <w:spacing w:before="0" w:after="0"/>
        <w:ind w:left="1134" w:hanging="1134"/>
        <w:rPr>
          <w:rFonts w:ascii="Times New Roman" w:hAnsi="Times New Roman"/>
          <w:b w:val="0"/>
          <w:i w:val="0"/>
          <w:iCs w:val="0"/>
          <w:sz w:val="24"/>
        </w:rPr>
      </w:pPr>
      <w:bookmarkStart w:id="11" w:name="_Toc386463993"/>
      <w:r w:rsidRPr="003B57CD">
        <w:rPr>
          <w:rFonts w:ascii="Times New Roman" w:hAnsi="Times New Roman"/>
          <w:i w:val="0"/>
          <w:sz w:val="24"/>
          <w:szCs w:val="24"/>
        </w:rPr>
        <w:t>3.3</w:t>
      </w:r>
      <w:r w:rsidR="003A2F0D" w:rsidRPr="003B57CD">
        <w:rPr>
          <w:rFonts w:ascii="Times New Roman" w:hAnsi="Times New Roman"/>
          <w:i w:val="0"/>
          <w:sz w:val="24"/>
          <w:szCs w:val="24"/>
        </w:rPr>
        <w:t>. Формирование заявки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A758B">
        <w:rPr>
          <w:rFonts w:ascii="Times New Roman" w:eastAsia="Times New Roman" w:hAnsi="Times New Roman" w:cs="Times New Roman"/>
          <w:sz w:val="24"/>
          <w:szCs w:val="24"/>
          <w:lang w:eastAsia="ar-SA"/>
        </w:rPr>
        <w:t>Согласно Постановлению</w:t>
      </w:r>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proofErr w:type="gramStart"/>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roofErr w:type="gramEnd"/>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B13C09">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proofErr w:type="gramStart"/>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w:t>
      </w:r>
      <w:r w:rsidR="003E581A" w:rsidRPr="003E581A">
        <w:rPr>
          <w:rFonts w:ascii="Times New Roman" w:eastAsia="Times New Roman" w:hAnsi="Times New Roman" w:cs="Times New Roman"/>
          <w:bCs/>
          <w:sz w:val="24"/>
          <w:lang w:eastAsia="ar-SA"/>
        </w:rPr>
        <w:lastRenderedPageBreak/>
        <w:t xml:space="preserve">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w:t>
      </w:r>
      <w:proofErr w:type="gramEnd"/>
      <w:r w:rsidR="003E581A" w:rsidRPr="003E581A">
        <w:rPr>
          <w:rFonts w:ascii="Times New Roman" w:eastAsia="Times New Roman" w:hAnsi="Times New Roman" w:cs="Times New Roman"/>
          <w:bCs/>
          <w:sz w:val="24"/>
          <w:lang w:eastAsia="ar-SA"/>
        </w:rPr>
        <w:t xml:space="preserve">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B13C09">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3E581A">
        <w:rPr>
          <w:rFonts w:ascii="Times New Roman" w:eastAsia="Times New Roman" w:hAnsi="Times New Roman" w:cs="Times New Roman"/>
          <w:b/>
          <w:bCs/>
          <w:sz w:val="24"/>
          <w:lang w:eastAsia="ar-SA"/>
        </w:rPr>
        <w:t xml:space="preserve"> среднего предпринимательства в Российской Федерации»</w:t>
      </w: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lang w:eastAsia="ar-SA"/>
        </w:rPr>
        <w:t>содержащих</w:t>
      </w:r>
      <w:proofErr w:type="gramEnd"/>
      <w:r w:rsidRPr="003E581A">
        <w:rPr>
          <w:rFonts w:ascii="Times New Roman" w:eastAsia="Times New Roman" w:hAnsi="Times New Roman" w:cs="Times New Roman"/>
          <w:bCs/>
          <w:sz w:val="24"/>
          <w:lang w:eastAsia="ar-SA"/>
        </w:rPr>
        <w:t xml:space="preserve"> информацию об Участнике закупки</w:t>
      </w:r>
      <w:r w:rsidR="00B13C09">
        <w:rPr>
          <w:rFonts w:ascii="Times New Roman" w:eastAsia="Times New Roman" w:hAnsi="Times New Roman" w:cs="Times New Roman"/>
          <w:bCs/>
          <w:sz w:val="24"/>
          <w:lang w:eastAsia="ar-SA"/>
        </w:rPr>
        <w:t>.</w:t>
      </w:r>
      <w:r w:rsidR="009B593E">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r>
      <w:proofErr w:type="gramStart"/>
      <w:r w:rsidRPr="00BA07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w:t>
      </w:r>
      <w:proofErr w:type="gramEnd"/>
      <w:r w:rsidRPr="00BA0710">
        <w:rPr>
          <w:rFonts w:ascii="Times New Roman" w:eastAsia="Times New Roman" w:hAnsi="Times New Roman" w:cs="Times New Roman"/>
          <w:b/>
          <w:bCs/>
          <w:sz w:val="24"/>
          <w:lang w:eastAsia="ru-RU"/>
        </w:rPr>
        <w:t xml:space="preserve"> к Документации)</w:t>
      </w:r>
      <w:r w:rsidRPr="00BA0710">
        <w:rPr>
          <w:rFonts w:ascii="Times New Roman" w:eastAsia="Times New Roman" w:hAnsi="Times New Roman" w:cs="Times New Roman"/>
          <w:sz w:val="24"/>
          <w:szCs w:val="24"/>
          <w:lang w:eastAsia="ar-SA"/>
        </w:rPr>
        <w:t xml:space="preserve">. </w:t>
      </w:r>
      <w:proofErr w:type="gramStart"/>
      <w:r w:rsidRPr="00BA0710">
        <w:rPr>
          <w:rFonts w:ascii="Times New Roman" w:eastAsia="Times New Roman" w:hAnsi="Times New Roman" w:cs="Times New Roman"/>
          <w:sz w:val="24"/>
          <w:szCs w:val="24"/>
          <w:lang w:eastAsia="ar-SA"/>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 xml:space="preserve">заверенные уполномоченным лицом </w:t>
      </w:r>
      <w:proofErr w:type="gramStart"/>
      <w:r w:rsidRPr="003A2F0D">
        <w:rPr>
          <w:rFonts w:ascii="Times New Roman" w:eastAsia="Times New Roman" w:hAnsi="Times New Roman" w:cs="Times New Roman"/>
          <w:b/>
          <w:sz w:val="24"/>
          <w:szCs w:val="24"/>
          <w:lang w:eastAsia="ru-RU"/>
        </w:rPr>
        <w:t>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учредительных документов Участника</w:t>
      </w:r>
      <w:proofErr w:type="gramEnd"/>
      <w:r w:rsidR="00CD26EC" w:rsidRPr="00CD26EC">
        <w:rPr>
          <w:rFonts w:ascii="Times New Roman" w:eastAsia="Times New Roman" w:hAnsi="Times New Roman" w:cs="Times New Roman"/>
          <w:b/>
          <w:sz w:val="24"/>
          <w:szCs w:val="24"/>
          <w:lang w:eastAsia="ru-RU"/>
        </w:rPr>
        <w:t xml:space="preserve">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834B84">
        <w:rPr>
          <w:rFonts w:ascii="Times New Roman" w:eastAsia="Times New Roman" w:hAnsi="Times New Roman" w:cs="Times New Roman"/>
          <w:sz w:val="24"/>
          <w:szCs w:val="24"/>
          <w:lang w:eastAsia="ar-SA"/>
        </w:rPr>
        <w:t>Товара</w:t>
      </w:r>
      <w:r w:rsidR="00614595">
        <w:rPr>
          <w:rFonts w:ascii="Times New Roman" w:eastAsia="Times New Roman" w:hAnsi="Times New Roman" w:cs="Times New Roman"/>
          <w:sz w:val="24"/>
          <w:szCs w:val="24"/>
          <w:lang w:eastAsia="ar-SA"/>
        </w:rPr>
        <w:t>,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00384CF4" w:rsidRPr="002C0C10">
        <w:rPr>
          <w:rFonts w:ascii="Times New Roman" w:eastAsia="Times New Roman" w:hAnsi="Times New Roman" w:cs="Times New Roman"/>
          <w:sz w:val="24"/>
          <w:szCs w:val="24"/>
          <w:u w:val="single"/>
          <w:lang w:eastAsia="ar-SA"/>
        </w:rPr>
        <w:t>закупки</w:t>
      </w:r>
      <w:proofErr w:type="gramEnd"/>
      <w:r w:rsidR="00384CF4" w:rsidRPr="002C0C10">
        <w:rPr>
          <w:rFonts w:ascii="Times New Roman" w:eastAsia="Times New Roman" w:hAnsi="Times New Roman" w:cs="Times New Roman"/>
          <w:sz w:val="24"/>
          <w:szCs w:val="24"/>
          <w:u w:val="single"/>
          <w:lang w:eastAsia="ar-SA"/>
        </w:rPr>
        <w:t xml:space="preserve">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380E01">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roofErr w:type="gramEnd"/>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 xml:space="preserve">заверенные уполномоченным лицом Участника закупки </w:t>
      </w:r>
      <w:r w:rsidR="00234565" w:rsidRPr="0039446A">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234565" w:rsidRPr="00234565">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234565" w:rsidRPr="0039446A">
        <w:rPr>
          <w:rFonts w:ascii="Times New Roman" w:eastAsia="Times New Roman" w:hAnsi="Times New Roman" w:cs="Times New Roman"/>
          <w:b/>
          <w:bCs/>
          <w:sz w:val="24"/>
          <w:lang w:eastAsia="ar-SA"/>
        </w:rPr>
        <w:t>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proofErr w:type="gramStart"/>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CD26EC">
        <w:rPr>
          <w:rFonts w:ascii="Times New Roman" w:eastAsia="Times New Roman" w:hAnsi="Times New Roman" w:cs="Times New Roman"/>
          <w:bCs/>
          <w:sz w:val="24"/>
          <w:lang w:eastAsia="ar-SA"/>
        </w:rPr>
        <w:t>таком</w:t>
      </w:r>
      <w:proofErr w:type="gramEnd"/>
      <w:r w:rsidRPr="00CD26EC">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B30BBD" w:rsidRDefault="00B30BBD"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p>
    <w:p w:rsidR="00B30BBD"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r>
        <w:rPr>
          <w:rFonts w:ascii="Times New Roman" w:eastAsia="Times New Roman" w:hAnsi="Times New Roman"/>
          <w:bCs/>
          <w:sz w:val="24"/>
          <w:lang w:eastAsia="ru-RU"/>
        </w:rPr>
        <w:t>- з</w:t>
      </w:r>
      <w:r w:rsidR="00B30BBD" w:rsidRPr="007322FC">
        <w:rPr>
          <w:rFonts w:ascii="Times New Roman" w:eastAsia="Times New Roman" w:hAnsi="Times New Roman"/>
          <w:bCs/>
          <w:sz w:val="24"/>
          <w:lang w:eastAsia="ru-RU"/>
        </w:rPr>
        <w:t xml:space="preserve">аверенные уполномоченным лицом Участника </w:t>
      </w:r>
      <w:r w:rsidR="00B30BBD" w:rsidRPr="007322FC">
        <w:rPr>
          <w:rFonts w:ascii="Times New Roman" w:eastAsia="Times New Roman" w:hAnsi="Times New Roman"/>
          <w:b/>
          <w:bCs/>
          <w:sz w:val="24"/>
          <w:lang w:eastAsia="ru-RU"/>
        </w:rPr>
        <w:t xml:space="preserve">копии документов, подтверждающих соответствие </w:t>
      </w:r>
      <w:r w:rsidR="00B30BBD">
        <w:rPr>
          <w:rFonts w:ascii="Times New Roman" w:eastAsia="Times New Roman" w:hAnsi="Times New Roman"/>
          <w:b/>
          <w:bCs/>
          <w:sz w:val="24"/>
          <w:lang w:eastAsia="ru-RU"/>
        </w:rPr>
        <w:t>Товара</w:t>
      </w:r>
      <w:r w:rsidR="00B30BBD" w:rsidRPr="007322FC">
        <w:rPr>
          <w:rFonts w:ascii="Times New Roman" w:eastAsia="Times New Roman" w:hAnsi="Times New Roman"/>
          <w:b/>
          <w:bCs/>
          <w:sz w:val="24"/>
          <w:lang w:eastAsia="ru-RU"/>
        </w:rPr>
        <w:t xml:space="preserve"> требованиям</w:t>
      </w:r>
      <w:r w:rsidR="00B30BBD" w:rsidRPr="007322FC">
        <w:rPr>
          <w:rFonts w:ascii="Times New Roman" w:eastAsia="Times New Roman" w:hAnsi="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w:t>
      </w:r>
      <w:r w:rsidR="00B30BBD">
        <w:rPr>
          <w:rFonts w:ascii="Times New Roman" w:eastAsia="Times New Roman" w:hAnsi="Times New Roman"/>
          <w:bCs/>
          <w:sz w:val="24"/>
          <w:lang w:eastAsia="ru-RU"/>
        </w:rPr>
        <w:t>му Товару</w:t>
      </w:r>
      <w:r w:rsidR="00B30BBD" w:rsidRPr="007322FC">
        <w:rPr>
          <w:rFonts w:ascii="Times New Roman" w:eastAsia="Times New Roman" w:hAnsi="Times New Roman"/>
          <w:bCs/>
          <w:sz w:val="24"/>
          <w:lang w:eastAsia="ru-RU"/>
        </w:rPr>
        <w:t xml:space="preserve"> (копии сертификатов соответствия, деклараций о соответствии, санитарно-эпидемиологических заключений, регист</w:t>
      </w:r>
      <w:r w:rsidR="00B30BBD">
        <w:rPr>
          <w:rFonts w:ascii="Times New Roman" w:eastAsia="Times New Roman" w:hAnsi="Times New Roman"/>
          <w:bCs/>
          <w:sz w:val="24"/>
          <w:lang w:eastAsia="ru-RU"/>
        </w:rPr>
        <w:t xml:space="preserve">рационных удостоверений </w:t>
      </w:r>
      <w:proofErr w:type="gramStart"/>
      <w:r w:rsidR="00B30BBD">
        <w:rPr>
          <w:rFonts w:ascii="Times New Roman" w:eastAsia="Times New Roman" w:hAnsi="Times New Roman"/>
          <w:bCs/>
          <w:sz w:val="24"/>
          <w:lang w:eastAsia="ru-RU"/>
        </w:rPr>
        <w:t>и т.п</w:t>
      </w:r>
      <w:proofErr w:type="gramEnd"/>
      <w:r w:rsidR="00B30BBD">
        <w:rPr>
          <w:rFonts w:ascii="Times New Roman" w:eastAsia="Times New Roman" w:hAnsi="Times New Roman"/>
          <w:bCs/>
          <w:sz w:val="24"/>
          <w:lang w:eastAsia="ru-RU"/>
        </w:rPr>
        <w:t>.);</w:t>
      </w:r>
    </w:p>
    <w:p w:rsidR="00E605A4"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p>
    <w:p w:rsidR="00E82098" w:rsidRDefault="00E605A4" w:rsidP="00E605A4">
      <w:pPr>
        <w:tabs>
          <w:tab w:val="left" w:pos="0"/>
        </w:tabs>
        <w:suppressAutoHyphens/>
        <w:autoSpaceDE w:val="0"/>
        <w:autoSpaceDN w:val="0"/>
        <w:adjustRightInd w:val="0"/>
        <w:spacing w:after="0" w:line="240" w:lineRule="auto"/>
        <w:contextualSpacing/>
        <w:jc w:val="both"/>
        <w:rPr>
          <w:rFonts w:ascii="Times New Roman" w:eastAsia="Times New Roman" w:hAnsi="Times New Roman"/>
          <w:b/>
          <w:bCs/>
          <w:sz w:val="24"/>
          <w:lang w:eastAsia="ru-RU"/>
        </w:rPr>
      </w:pPr>
      <w:r w:rsidRPr="005E2462">
        <w:rPr>
          <w:rFonts w:ascii="Times New Roman" w:eastAsia="Times New Roman" w:hAnsi="Times New Roman"/>
          <w:bCs/>
          <w:sz w:val="24"/>
          <w:lang w:eastAsia="ru-RU"/>
        </w:rPr>
        <w:t xml:space="preserve">- </w:t>
      </w:r>
      <w:r>
        <w:rPr>
          <w:rFonts w:ascii="Times New Roman" w:eastAsia="Times New Roman" w:hAnsi="Times New Roman"/>
          <w:bCs/>
          <w:sz w:val="24"/>
          <w:lang w:eastAsia="ru-RU"/>
        </w:rPr>
        <w:t>з</w:t>
      </w:r>
      <w:r w:rsidRPr="005E2462">
        <w:rPr>
          <w:rFonts w:ascii="Times New Roman" w:eastAsia="Times New Roman" w:hAnsi="Times New Roman"/>
          <w:bCs/>
          <w:sz w:val="24"/>
          <w:lang w:eastAsia="ru-RU"/>
        </w:rPr>
        <w:t>аверенные уполномоченным лицом Участника</w:t>
      </w:r>
      <w:bookmarkStart w:id="12" w:name="_GoBack"/>
      <w:bookmarkEnd w:id="12"/>
      <w:r w:rsidRPr="005E2462">
        <w:rPr>
          <w:rFonts w:ascii="Times New Roman" w:eastAsia="Times New Roman" w:hAnsi="Times New Roman"/>
          <w:bCs/>
          <w:sz w:val="24"/>
          <w:lang w:eastAsia="ru-RU"/>
        </w:rPr>
        <w:t xml:space="preserve"> закупки </w:t>
      </w:r>
      <w:r w:rsidRPr="005E2462">
        <w:rPr>
          <w:rFonts w:ascii="Times New Roman" w:eastAsia="Times New Roman" w:hAnsi="Times New Roman"/>
          <w:b/>
          <w:bCs/>
          <w:sz w:val="24"/>
          <w:lang w:eastAsia="ru-RU"/>
        </w:rPr>
        <w:t>копии документов,</w:t>
      </w:r>
      <w:r w:rsidR="00E82098">
        <w:rPr>
          <w:rFonts w:ascii="Times New Roman" w:eastAsia="Times New Roman" w:hAnsi="Times New Roman"/>
          <w:b/>
          <w:bCs/>
          <w:sz w:val="24"/>
          <w:lang w:eastAsia="ru-RU"/>
        </w:rPr>
        <w:t xml:space="preserve"> </w:t>
      </w:r>
      <w:r w:rsidR="00E82098" w:rsidRPr="00E82098">
        <w:rPr>
          <w:rFonts w:ascii="Times New Roman" w:eastAsia="Times New Roman" w:hAnsi="Times New Roman"/>
          <w:b/>
          <w:bCs/>
          <w:sz w:val="24"/>
          <w:lang w:eastAsia="ru-RU"/>
        </w:rPr>
        <w:t xml:space="preserve">подтверждающих право собственности, аренды или партнерских соглашений на АЗС, </w:t>
      </w:r>
      <w:r w:rsidR="00E82098" w:rsidRPr="00E82098">
        <w:rPr>
          <w:rFonts w:ascii="Times New Roman" w:eastAsia="Times New Roman" w:hAnsi="Times New Roman"/>
          <w:bCs/>
          <w:sz w:val="24"/>
          <w:lang w:eastAsia="ru-RU"/>
        </w:rPr>
        <w:t xml:space="preserve">указанные в </w:t>
      </w:r>
      <w:r w:rsidR="00E82098">
        <w:rPr>
          <w:rFonts w:ascii="Times New Roman" w:eastAsia="Times New Roman" w:hAnsi="Times New Roman"/>
          <w:bCs/>
          <w:sz w:val="24"/>
          <w:lang w:eastAsia="ru-RU"/>
        </w:rPr>
        <w:t>«</w:t>
      </w:r>
      <w:r w:rsidR="00E82098" w:rsidRPr="00E82098">
        <w:rPr>
          <w:rFonts w:ascii="Times New Roman" w:eastAsia="Times New Roman" w:hAnsi="Times New Roman"/>
          <w:bCs/>
          <w:sz w:val="24"/>
          <w:lang w:eastAsia="ru-RU"/>
        </w:rPr>
        <w:t>Справке о материально-технических ресурсах</w:t>
      </w:r>
      <w:r w:rsidR="00E82098">
        <w:rPr>
          <w:rFonts w:ascii="Times New Roman" w:eastAsia="Times New Roman" w:hAnsi="Times New Roman"/>
          <w:bCs/>
          <w:sz w:val="24"/>
          <w:lang w:eastAsia="ru-RU"/>
        </w:rPr>
        <w:t>» (</w:t>
      </w:r>
      <w:r w:rsidR="00E82098" w:rsidRPr="005E2462">
        <w:rPr>
          <w:rFonts w:ascii="Times New Roman" w:eastAsia="Times New Roman" w:hAnsi="Times New Roman"/>
          <w:bCs/>
          <w:sz w:val="24"/>
          <w:szCs w:val="24"/>
          <w:lang w:eastAsia="ru-RU"/>
        </w:rPr>
        <w:t xml:space="preserve">форма </w:t>
      </w:r>
      <w:r w:rsidR="00C647A7">
        <w:rPr>
          <w:rFonts w:ascii="Times New Roman" w:eastAsia="Times New Roman" w:hAnsi="Times New Roman"/>
          <w:bCs/>
          <w:sz w:val="24"/>
          <w:szCs w:val="24"/>
          <w:lang w:eastAsia="ru-RU"/>
        </w:rPr>
        <w:t>5</w:t>
      </w:r>
      <w:r w:rsidR="00E82098" w:rsidRPr="005E2462">
        <w:rPr>
          <w:rFonts w:ascii="Times New Roman" w:eastAsia="Times New Roman" w:hAnsi="Times New Roman"/>
          <w:bCs/>
          <w:sz w:val="24"/>
          <w:szCs w:val="24"/>
          <w:lang w:eastAsia="ru-RU"/>
        </w:rPr>
        <w:t xml:space="preserve"> Приложения № 1 Документации</w:t>
      </w:r>
      <w:r w:rsidR="00E82098">
        <w:rPr>
          <w:rFonts w:ascii="Times New Roman" w:eastAsia="Times New Roman" w:hAnsi="Times New Roman"/>
          <w:bCs/>
          <w:sz w:val="24"/>
          <w:szCs w:val="24"/>
          <w:lang w:eastAsia="ru-RU"/>
        </w:rPr>
        <w:t>)</w:t>
      </w:r>
      <w:r w:rsidR="00E82098" w:rsidRPr="00892A98">
        <w:rPr>
          <w:rFonts w:ascii="Times New Roman" w:eastAsia="Times New Roman" w:hAnsi="Times New Roman"/>
          <w:bCs/>
          <w:sz w:val="24"/>
          <w:lang w:eastAsia="ru-RU"/>
        </w:rPr>
        <w:t>.</w:t>
      </w:r>
      <w:r w:rsidR="00E82098" w:rsidRPr="00E82098">
        <w:rPr>
          <w:rFonts w:ascii="Times New Roman" w:eastAsia="Times New Roman" w:hAnsi="Times New Roman"/>
          <w:b/>
          <w:bCs/>
          <w:sz w:val="24"/>
          <w:lang w:eastAsia="ru-RU"/>
        </w:rPr>
        <w:t xml:space="preserve"> </w:t>
      </w:r>
      <w:r w:rsidR="00E82098" w:rsidRPr="00E82098">
        <w:rPr>
          <w:rFonts w:ascii="Times New Roman" w:eastAsia="Times New Roman" w:hAnsi="Times New Roman"/>
          <w:bCs/>
          <w:sz w:val="24"/>
          <w:lang w:eastAsia="ru-RU"/>
        </w:rPr>
        <w:t xml:space="preserve">Количество АЗС у Участника должно быть не менее </w:t>
      </w:r>
      <w:r w:rsidR="00804FBA">
        <w:rPr>
          <w:rFonts w:ascii="Times New Roman" w:eastAsia="Times New Roman" w:hAnsi="Times New Roman"/>
          <w:bCs/>
          <w:sz w:val="24"/>
          <w:lang w:eastAsia="ru-RU"/>
        </w:rPr>
        <w:t>8</w:t>
      </w:r>
      <w:r w:rsidR="00E82098" w:rsidRPr="00E82098">
        <w:rPr>
          <w:rFonts w:ascii="Times New Roman" w:eastAsia="Times New Roman" w:hAnsi="Times New Roman"/>
          <w:bCs/>
          <w:sz w:val="24"/>
          <w:lang w:eastAsia="ru-RU"/>
        </w:rPr>
        <w:t xml:space="preserve"> (исходя из расчета – минимум по одной АЗС, работающей в круглосуточном режиме, в каждом населенном пункте)</w:t>
      </w:r>
      <w:r w:rsidR="00E82098">
        <w:rPr>
          <w:rFonts w:ascii="Times New Roman" w:eastAsia="Times New Roman" w:hAnsi="Times New Roman"/>
          <w:bCs/>
          <w:sz w:val="24"/>
          <w:lang w:eastAsia="ru-RU"/>
        </w:rPr>
        <w:t xml:space="preserve">. </w:t>
      </w:r>
      <w:r w:rsidR="00E82098" w:rsidRPr="00EB2F57">
        <w:rPr>
          <w:rFonts w:ascii="Times New Roman" w:hAnsi="Times New Roman"/>
          <w:sz w:val="24"/>
          <w:szCs w:val="24"/>
        </w:rPr>
        <w:t xml:space="preserve">Заявка, не содержащая сведения о наличии АЗС </w:t>
      </w:r>
      <w:r w:rsidR="00A459FC">
        <w:rPr>
          <w:rFonts w:ascii="Times New Roman" w:hAnsi="Times New Roman"/>
          <w:sz w:val="24"/>
          <w:szCs w:val="24"/>
        </w:rPr>
        <w:t>у Участника</w:t>
      </w:r>
      <w:r w:rsidR="00166F2E">
        <w:rPr>
          <w:rFonts w:ascii="Times New Roman" w:hAnsi="Times New Roman"/>
          <w:sz w:val="24"/>
          <w:szCs w:val="24"/>
        </w:rPr>
        <w:t>,</w:t>
      </w:r>
      <w:r w:rsidR="00A459FC">
        <w:rPr>
          <w:rFonts w:ascii="Times New Roman" w:hAnsi="Times New Roman"/>
          <w:sz w:val="24"/>
          <w:szCs w:val="24"/>
        </w:rPr>
        <w:t xml:space="preserve"> подлежит отклонению;</w:t>
      </w:r>
    </w:p>
    <w:p w:rsidR="00E82098" w:rsidRDefault="00E82098" w:rsidP="00E605A4">
      <w:pPr>
        <w:tabs>
          <w:tab w:val="left" w:pos="0"/>
        </w:tabs>
        <w:suppressAutoHyphens/>
        <w:autoSpaceDE w:val="0"/>
        <w:autoSpaceDN w:val="0"/>
        <w:adjustRightInd w:val="0"/>
        <w:spacing w:after="0" w:line="240" w:lineRule="auto"/>
        <w:contextualSpacing/>
        <w:jc w:val="both"/>
        <w:rPr>
          <w:rFonts w:ascii="Times New Roman" w:eastAsia="Times New Roman" w:hAnsi="Times New Roman"/>
          <w:b/>
          <w:bCs/>
          <w:sz w:val="24"/>
          <w:lang w:eastAsia="ru-RU"/>
        </w:rPr>
      </w:pPr>
    </w:p>
    <w:p w:rsidR="00675666" w:rsidRPr="00675666" w:rsidRDefault="00A459FC"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lastRenderedPageBreak/>
        <w:t>- п</w:t>
      </w:r>
      <w:r w:rsidR="00675666" w:rsidRPr="00675666">
        <w:rPr>
          <w:rFonts w:ascii="Times New Roman" w:eastAsia="Times New Roman" w:hAnsi="Times New Roman" w:cs="Times New Roman"/>
          <w:sz w:val="24"/>
          <w:szCs w:val="24"/>
          <w:lang w:eastAsia="x-none"/>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253EF1">
      <w:pPr>
        <w:pStyle w:val="afff9"/>
        <w:keepNext/>
        <w:numPr>
          <w:ilvl w:val="0"/>
          <w:numId w:val="1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74929119"/>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253EF1">
      <w:pPr>
        <w:keepNext/>
        <w:numPr>
          <w:ilvl w:val="1"/>
          <w:numId w:val="15"/>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4" w:name="_Toc386463996"/>
      <w:bookmarkStart w:id="15" w:name="_Toc403634872"/>
      <w:bookmarkStart w:id="16" w:name="_Toc403725256"/>
      <w:bookmarkStart w:id="17" w:name="_Toc403725327"/>
      <w:bookmarkStart w:id="18"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9" w:name="_Toc429667789"/>
      <w:bookmarkStart w:id="20" w:name="_Toc440288203"/>
      <w:bookmarkStart w:id="21" w:name="_Toc454439801"/>
      <w:bookmarkStart w:id="22" w:name="_Toc460939596"/>
      <w:bookmarkStart w:id="23" w:name="_Toc474929121"/>
      <w:r w:rsidRPr="00867CDC">
        <w:rPr>
          <w:rFonts w:ascii="Times New Roman" w:eastAsia="Times New Roman" w:hAnsi="Times New Roman" w:cs="Arial"/>
          <w:b/>
          <w:sz w:val="24"/>
          <w:szCs w:val="24"/>
          <w:lang w:eastAsia="ar-SA"/>
        </w:rPr>
        <w:t>4.2. Разъяснение положений Документации</w:t>
      </w:r>
      <w:bookmarkEnd w:id="14"/>
      <w:bookmarkEnd w:id="15"/>
      <w:bookmarkEnd w:id="16"/>
      <w:bookmarkEnd w:id="17"/>
      <w:bookmarkEnd w:id="18"/>
      <w:bookmarkEnd w:id="19"/>
      <w:bookmarkEnd w:id="20"/>
      <w:bookmarkEnd w:id="21"/>
      <w:bookmarkEnd w:id="22"/>
      <w:bookmarkEnd w:id="23"/>
      <w:r w:rsidR="00F24BFB" w:rsidRPr="00867CDC">
        <w:rPr>
          <w:rFonts w:ascii="Times New Roman" w:eastAsia="Times New Roman" w:hAnsi="Times New Roman" w:cs="Arial"/>
          <w:b/>
          <w:sz w:val="24"/>
          <w:szCs w:val="24"/>
          <w:lang w:eastAsia="ar-SA"/>
        </w:rPr>
        <w:t xml:space="preserve"> </w:t>
      </w:r>
      <w:bookmarkStart w:id="24"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4"/>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253EF1">
      <w:pPr>
        <w:keepNext/>
        <w:numPr>
          <w:ilvl w:val="1"/>
          <w:numId w:val="33"/>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bookmarkStart w:id="31" w:name="_Toc454439802"/>
      <w:bookmarkStart w:id="32" w:name="_Toc460939597"/>
      <w:bookmarkStart w:id="33" w:name="_Toc474929122"/>
      <w:r w:rsidRPr="008C583E">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bookmarkEnd w:id="31"/>
      <w:bookmarkEnd w:id="32"/>
      <w:bookmarkEnd w:id="33"/>
    </w:p>
    <w:p w:rsidR="003A2F0D" w:rsidRPr="008C583E" w:rsidRDefault="003A2F0D" w:rsidP="00253EF1">
      <w:pPr>
        <w:numPr>
          <w:ilvl w:val="2"/>
          <w:numId w:val="33"/>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253EF1">
      <w:pPr>
        <w:numPr>
          <w:ilvl w:val="2"/>
          <w:numId w:val="33"/>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DA758B">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proofErr w:type="gramStart"/>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w:t>
      </w:r>
      <w:proofErr w:type="gramEnd"/>
      <w:r w:rsidR="00BC1C1C" w:rsidRPr="008C583E">
        <w:rPr>
          <w:rFonts w:ascii="Times New Roman" w:eastAsia="Times New Roman" w:hAnsi="Times New Roman" w:cs="Times New Roman"/>
          <w:sz w:val="24"/>
          <w:szCs w:val="24"/>
          <w:lang w:eastAsia="ar-SA"/>
        </w:rPr>
        <w:t xml:space="preserve"> Документации.</w:t>
      </w:r>
    </w:p>
    <w:p w:rsidR="003A2F0D" w:rsidRPr="008C583E" w:rsidRDefault="003A2F0D" w:rsidP="00DA758B">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xml:space="preserve">. 4.9.2. </w:t>
      </w:r>
      <w:proofErr w:type="gramStart"/>
      <w:r w:rsidR="001D7F04" w:rsidRPr="008C583E">
        <w:rPr>
          <w:rFonts w:ascii="Times New Roman" w:eastAsia="Times New Roman" w:hAnsi="Times New Roman" w:cs="Times New Roman"/>
          <w:sz w:val="24"/>
          <w:szCs w:val="24"/>
          <w:lang w:eastAsia="ar-SA"/>
        </w:rPr>
        <w:t>п</w:t>
      </w:r>
      <w:proofErr w:type="gramEnd"/>
      <w:r w:rsidR="001D7F04" w:rsidRPr="008C583E">
        <w:rPr>
          <w:rFonts w:ascii="Times New Roman" w:eastAsia="Times New Roman" w:hAnsi="Times New Roman" w:cs="Times New Roman"/>
          <w:sz w:val="24"/>
          <w:szCs w:val="24"/>
          <w:lang w:eastAsia="ar-SA"/>
        </w:rPr>
        <w:t xml:space="preserve">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253EF1">
      <w:pPr>
        <w:numPr>
          <w:ilvl w:val="2"/>
          <w:numId w:val="31"/>
        </w:numPr>
        <w:tabs>
          <w:tab w:val="left" w:pos="0"/>
          <w:tab w:val="left" w:pos="284"/>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w:t>
      </w:r>
      <w:proofErr w:type="gramStart"/>
      <w:r w:rsidRPr="008C583E">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8C583E">
        <w:rPr>
          <w:rFonts w:ascii="Times New Roman" w:eastAsia="Times New Roman" w:hAnsi="Times New Roman" w:cs="Times New Roman"/>
          <w:sz w:val="24"/>
          <w:szCs w:val="24"/>
          <w:lang w:eastAsia="ar-SA"/>
        </w:rPr>
        <w:t xml:space="preserve">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253EF1">
      <w:pPr>
        <w:keepNext/>
        <w:numPr>
          <w:ilvl w:val="1"/>
          <w:numId w:val="32"/>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bookmarkStart w:id="40" w:name="_Toc454439803"/>
      <w:bookmarkStart w:id="41" w:name="_Toc460939598"/>
      <w:bookmarkStart w:id="42"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bookmarkEnd w:id="40"/>
      <w:bookmarkEnd w:id="41"/>
      <w:bookmarkEnd w:id="42"/>
    </w:p>
    <w:p w:rsidR="00E24C72" w:rsidRPr="00E24C72" w:rsidRDefault="003A2F0D"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lastRenderedPageBreak/>
        <w:t>4.4.3.</w:t>
      </w:r>
      <w:r w:rsidRPr="00E24C72">
        <w:rPr>
          <w:rFonts w:ascii="Times New Roman" w:eastAsia="Times New Roman" w:hAnsi="Times New Roman" w:cs="Times New Roman"/>
          <w:sz w:val="24"/>
          <w:szCs w:val="24"/>
          <w:lang w:eastAsia="ar-SA"/>
        </w:rPr>
        <w:tab/>
        <w:t xml:space="preserve">В </w:t>
      </w:r>
      <w:proofErr w:type="gramStart"/>
      <w:r w:rsidRPr="00E24C72">
        <w:rPr>
          <w:rFonts w:ascii="Times New Roman" w:eastAsia="Times New Roman" w:hAnsi="Times New Roman" w:cs="Times New Roman"/>
          <w:sz w:val="24"/>
          <w:szCs w:val="24"/>
          <w:lang w:eastAsia="ar-SA"/>
        </w:rPr>
        <w:t>случае</w:t>
      </w:r>
      <w:proofErr w:type="gramEnd"/>
      <w:r w:rsidRPr="00E24C7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E24C72">
        <w:rPr>
          <w:rFonts w:ascii="Times New Roman" w:eastAsia="Times New Roman" w:hAnsi="Times New Roman" w:cs="Times New Roman"/>
          <w:sz w:val="24"/>
          <w:szCs w:val="24"/>
          <w:lang w:eastAsia="ar-SA"/>
        </w:rPr>
        <w:t>исправленному</w:t>
      </w:r>
      <w:proofErr w:type="gramEnd"/>
      <w:r w:rsidRPr="00E24C7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w:t>
      </w:r>
      <w:r w:rsidR="005C2168">
        <w:rPr>
          <w:rFonts w:ascii="Times New Roman" w:eastAsia="Times New Roman" w:hAnsi="Times New Roman" w:cs="Times New Roman"/>
          <w:sz w:val="24"/>
          <w:szCs w:val="24"/>
          <w:lang w:eastAsia="ar-SA"/>
        </w:rPr>
        <w:t>3</w:t>
      </w:r>
      <w:r w:rsidRPr="00E24C72">
        <w:rPr>
          <w:rFonts w:ascii="Times New Roman" w:eastAsia="Times New Roman" w:hAnsi="Times New Roman" w:cs="Times New Roman"/>
          <w:sz w:val="24"/>
          <w:szCs w:val="24"/>
          <w:lang w:eastAsia="ar-SA"/>
        </w:rPr>
        <w:t>.</w:t>
      </w:r>
      <w:proofErr w:type="gramEnd"/>
      <w:r w:rsidRPr="00E24C72">
        <w:rPr>
          <w:rFonts w:ascii="Times New Roman" w:eastAsia="Times New Roman" w:hAnsi="Times New Roman" w:cs="Times New Roman"/>
          <w:sz w:val="24"/>
          <w:szCs w:val="24"/>
          <w:lang w:eastAsia="ar-SA"/>
        </w:rPr>
        <w:t xml:space="preserve"> </w:t>
      </w:r>
      <w:proofErr w:type="gramStart"/>
      <w:r w:rsidRPr="00E24C7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E24C7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E24C72">
        <w:rPr>
          <w:rFonts w:ascii="Times New Roman" w:eastAsia="Times New Roman" w:hAnsi="Times New Roman" w:cs="Times New Roman"/>
          <w:sz w:val="24"/>
          <w:szCs w:val="24"/>
          <w:lang w:eastAsia="ar-SA"/>
        </w:rPr>
        <w:t>случае</w:t>
      </w:r>
      <w:proofErr w:type="gramEnd"/>
      <w:r w:rsidRPr="00E24C7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A758B">
        <w:rPr>
          <w:rFonts w:ascii="Times New Roman" w:eastAsia="Times New Roman" w:hAnsi="Times New Roman" w:cs="Times New Roman"/>
          <w:b/>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253EF1">
      <w:pPr>
        <w:keepNext/>
        <w:numPr>
          <w:ilvl w:val="1"/>
          <w:numId w:val="3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253EF1">
      <w:pPr>
        <w:numPr>
          <w:ilvl w:val="2"/>
          <w:numId w:val="32"/>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253EF1">
      <w:pPr>
        <w:numPr>
          <w:ilvl w:val="2"/>
          <w:numId w:val="32"/>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253EF1">
      <w:pPr>
        <w:keepNext/>
        <w:numPr>
          <w:ilvl w:val="1"/>
          <w:numId w:val="20"/>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253EF1">
      <w:pPr>
        <w:numPr>
          <w:ilvl w:val="2"/>
          <w:numId w:val="20"/>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253EF1">
      <w:pPr>
        <w:numPr>
          <w:ilvl w:val="2"/>
          <w:numId w:val="20"/>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253EF1">
      <w:pPr>
        <w:keepNext/>
        <w:numPr>
          <w:ilvl w:val="1"/>
          <w:numId w:val="20"/>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424299" w:rsidRPr="0037037B" w:rsidRDefault="005A4995" w:rsidP="00DB2C20">
      <w:pPr>
        <w:pStyle w:val="afff9"/>
        <w:numPr>
          <w:ilvl w:val="2"/>
          <w:numId w:val="20"/>
        </w:numPr>
        <w:spacing w:after="0" w:line="240" w:lineRule="auto"/>
        <w:ind w:left="0" w:firstLine="709"/>
        <w:jc w:val="both"/>
        <w:rPr>
          <w:rFonts w:ascii="Times New Roman" w:eastAsia="Times New Roman" w:hAnsi="Times New Roman"/>
          <w:sz w:val="24"/>
          <w:szCs w:val="24"/>
          <w:lang w:eastAsia="ru-RU"/>
        </w:rPr>
      </w:pPr>
      <w:r w:rsidRPr="005C5654">
        <w:rPr>
          <w:rFonts w:ascii="Times New Roman" w:eastAsia="Times New Roman" w:hAnsi="Times New Roman"/>
          <w:b/>
          <w:sz w:val="24"/>
          <w:szCs w:val="24"/>
        </w:rPr>
        <w:t>Начальн</w:t>
      </w:r>
      <w:r w:rsidR="009568F7" w:rsidRPr="005C5654">
        <w:rPr>
          <w:rFonts w:ascii="Times New Roman" w:eastAsia="Times New Roman" w:hAnsi="Times New Roman"/>
          <w:b/>
          <w:sz w:val="24"/>
          <w:szCs w:val="24"/>
        </w:rPr>
        <w:t xml:space="preserve">ая (максимальная) цена </w:t>
      </w:r>
      <w:r w:rsidR="00DB2C20">
        <w:rPr>
          <w:rFonts w:ascii="Times New Roman" w:eastAsia="Times New Roman" w:hAnsi="Times New Roman"/>
          <w:b/>
          <w:sz w:val="24"/>
          <w:szCs w:val="24"/>
        </w:rPr>
        <w:t>договора</w:t>
      </w:r>
      <w:r w:rsidR="009568F7" w:rsidRPr="005C5654">
        <w:rPr>
          <w:rFonts w:ascii="Times New Roman" w:eastAsia="Times New Roman" w:hAnsi="Times New Roman"/>
          <w:b/>
          <w:sz w:val="24"/>
          <w:szCs w:val="24"/>
        </w:rPr>
        <w:t>:</w:t>
      </w:r>
      <w:r w:rsidR="009568F7">
        <w:rPr>
          <w:rFonts w:ascii="Times New Roman" w:eastAsia="Times New Roman" w:hAnsi="Times New Roman"/>
          <w:sz w:val="24"/>
          <w:szCs w:val="24"/>
        </w:rPr>
        <w:t xml:space="preserve"> </w:t>
      </w:r>
      <w:r w:rsidR="00DB2C20" w:rsidRPr="00DB2C20">
        <w:rPr>
          <w:rFonts w:ascii="Times New Roman" w:eastAsia="Times New Roman" w:hAnsi="Times New Roman"/>
          <w:sz w:val="24"/>
          <w:szCs w:val="24"/>
          <w:lang w:eastAsia="ru-RU"/>
        </w:rPr>
        <w:t>1 261 150</w:t>
      </w:r>
      <w:r w:rsidR="00DB2C20" w:rsidRPr="00DB2C20">
        <w:rPr>
          <w:rFonts w:ascii="Times New Roman" w:eastAsia="Times New Roman" w:hAnsi="Times New Roman"/>
          <w:bCs/>
          <w:sz w:val="24"/>
          <w:szCs w:val="24"/>
          <w:lang w:eastAsia="ru-RU"/>
        </w:rPr>
        <w:t xml:space="preserve"> (Один миллион двести шестьдесят одна тысяча сто пятьдесят) рублей 00 копеек, в </w:t>
      </w:r>
      <w:proofErr w:type="spellStart"/>
      <w:r w:rsidR="00DB2C20" w:rsidRPr="00DB2C20">
        <w:rPr>
          <w:rFonts w:ascii="Times New Roman" w:eastAsia="Times New Roman" w:hAnsi="Times New Roman"/>
          <w:bCs/>
          <w:sz w:val="24"/>
          <w:szCs w:val="24"/>
          <w:lang w:eastAsia="ru-RU"/>
        </w:rPr>
        <w:t>т.ч</w:t>
      </w:r>
      <w:proofErr w:type="spellEnd"/>
      <w:r w:rsidR="00DB2C20" w:rsidRPr="00DB2C20">
        <w:rPr>
          <w:rFonts w:ascii="Times New Roman" w:eastAsia="Times New Roman" w:hAnsi="Times New Roman"/>
          <w:bCs/>
          <w:sz w:val="24"/>
          <w:szCs w:val="24"/>
          <w:lang w:eastAsia="ru-RU"/>
        </w:rPr>
        <w:t>. НДС</w:t>
      </w:r>
      <w:r w:rsidR="00424299" w:rsidRPr="0037037B">
        <w:rPr>
          <w:rFonts w:ascii="Times New Roman" w:eastAsia="Times New Roman" w:hAnsi="Times New Roman"/>
          <w:sz w:val="24"/>
          <w:szCs w:val="24"/>
          <w:lang w:eastAsia="ru-RU"/>
        </w:rPr>
        <w:t xml:space="preserve">. </w:t>
      </w:r>
    </w:p>
    <w:p w:rsidR="003A2F0D" w:rsidRPr="00FF4BA7" w:rsidRDefault="005C5654" w:rsidP="00DB2C20">
      <w:pPr>
        <w:pStyle w:val="afff9"/>
        <w:spacing w:after="0" w:line="240" w:lineRule="auto"/>
        <w:ind w:left="0" w:firstLine="709"/>
        <w:jc w:val="both"/>
        <w:rPr>
          <w:rFonts w:ascii="Times New Roman" w:eastAsia="Times New Roman" w:hAnsi="Times New Roman"/>
          <w:sz w:val="24"/>
          <w:szCs w:val="24"/>
        </w:rPr>
      </w:pPr>
      <w:r w:rsidRPr="00FF4BA7">
        <w:rPr>
          <w:rFonts w:ascii="Times New Roman" w:eastAsia="Times New Roman" w:hAnsi="Times New Roman"/>
          <w:bCs/>
          <w:sz w:val="24"/>
          <w:szCs w:val="24"/>
        </w:rPr>
        <w:t xml:space="preserve">Источником информации о стоимости Товара, являющимся предметом закупки, стала информация поставщиков, оформленная в виде коммерческих предложений. </w:t>
      </w:r>
      <w:proofErr w:type="gramStart"/>
      <w:r w:rsidRPr="00FF4BA7">
        <w:rPr>
          <w:rFonts w:ascii="Times New Roman" w:eastAsia="Times New Roman" w:hAnsi="Times New Roman"/>
          <w:bCs/>
          <w:sz w:val="24"/>
          <w:szCs w:val="24"/>
        </w:rPr>
        <w:t xml:space="preserve">В результате проведенной работы по изучению имеющегося рынка поставляемого Товара, мониторинга цен, начальная (максимальная) цена </w:t>
      </w:r>
      <w:r w:rsidR="00DB2C20">
        <w:rPr>
          <w:rFonts w:ascii="Times New Roman" w:eastAsia="Times New Roman" w:hAnsi="Times New Roman"/>
          <w:bCs/>
          <w:sz w:val="24"/>
          <w:szCs w:val="24"/>
        </w:rPr>
        <w:t>договора</w:t>
      </w:r>
      <w:r w:rsidRPr="00FF4BA7">
        <w:rPr>
          <w:rFonts w:ascii="Times New Roman" w:eastAsia="Times New Roman" w:hAnsi="Times New Roman"/>
          <w:bCs/>
          <w:sz w:val="24"/>
          <w:szCs w:val="24"/>
        </w:rPr>
        <w:t xml:space="preserve"> была определена методом </w:t>
      </w:r>
      <w:r w:rsidRPr="00FF4BA7">
        <w:rPr>
          <w:rFonts w:ascii="Times New Roman" w:eastAsia="Times New Roman" w:hAnsi="Times New Roman"/>
          <w:sz w:val="24"/>
          <w:szCs w:val="24"/>
        </w:rPr>
        <w:t>использования минимальной цены коммерческого предложения</w:t>
      </w:r>
      <w:r w:rsidR="003A2F0D" w:rsidRPr="00FF4BA7">
        <w:rPr>
          <w:rFonts w:ascii="Times New Roman" w:eastAsia="Times New Roman" w:hAnsi="Times New Roman"/>
          <w:sz w:val="24"/>
          <w:szCs w:val="24"/>
        </w:rPr>
        <w:t>.</w:t>
      </w:r>
      <w:proofErr w:type="gramEnd"/>
    </w:p>
    <w:p w:rsidR="003A2F0D" w:rsidRPr="00D909D4" w:rsidRDefault="003A2F0D" w:rsidP="00253EF1">
      <w:pPr>
        <w:numPr>
          <w:ilvl w:val="2"/>
          <w:numId w:val="20"/>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4A698F">
        <w:rPr>
          <w:rFonts w:ascii="Times New Roman" w:eastAsia="Times New Roman" w:hAnsi="Times New Roman" w:cs="Times New Roman"/>
          <w:b/>
          <w:sz w:val="24"/>
          <w:szCs w:val="24"/>
          <w:lang w:eastAsia="ar-SA"/>
        </w:rPr>
        <w:t>ядок формирования цены Договора</w:t>
      </w:r>
    </w:p>
    <w:p w:rsidR="00D844D2" w:rsidRPr="0037037B" w:rsidRDefault="00DB2C20" w:rsidP="00380E01">
      <w:pPr>
        <w:spacing w:after="0" w:line="240" w:lineRule="auto"/>
        <w:ind w:firstLine="709"/>
        <w:jc w:val="both"/>
        <w:rPr>
          <w:rFonts w:ascii="Times New Roman" w:eastAsia="Times New Roman" w:hAnsi="Times New Roman" w:cs="Times New Roman"/>
          <w:sz w:val="24"/>
          <w:szCs w:val="24"/>
          <w:lang w:eastAsia="ar-SA"/>
        </w:rPr>
      </w:pPr>
      <w:bookmarkStart w:id="70" w:name="_Toc386464002"/>
      <w:r w:rsidRPr="00DB2C20">
        <w:rPr>
          <w:rFonts w:ascii="Times New Roman" w:eastAsia="Times New Roman" w:hAnsi="Times New Roman" w:cs="Times New Roman"/>
          <w:sz w:val="24"/>
          <w:szCs w:val="24"/>
          <w:lang w:eastAsia="ar-SA"/>
        </w:rPr>
        <w:t>Указанная цена включает в себя себестоимость Товара, бесплатные топливные карты и бесплатное обслуживание топливных карт</w:t>
      </w:r>
      <w:r w:rsidR="007D6BE3" w:rsidRPr="00C04359">
        <w:rPr>
          <w:rFonts w:ascii="Times New Roman" w:eastAsia="Times New Roman" w:hAnsi="Times New Roman"/>
          <w:sz w:val="24"/>
          <w:szCs w:val="24"/>
          <w:lang w:eastAsia="ru-RU"/>
        </w:rPr>
        <w:t>.</w:t>
      </w:r>
    </w:p>
    <w:p w:rsidR="003A2F0D" w:rsidRPr="0037037B" w:rsidRDefault="003A2F0D" w:rsidP="00380E01">
      <w:pPr>
        <w:spacing w:after="0" w:line="240" w:lineRule="auto"/>
        <w:ind w:firstLine="709"/>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lastRenderedPageBreak/>
        <w:t xml:space="preserve">В </w:t>
      </w:r>
      <w:proofErr w:type="gramStart"/>
      <w:r w:rsidRPr="0037037B">
        <w:rPr>
          <w:rFonts w:ascii="Times New Roman" w:eastAsia="Times New Roman" w:hAnsi="Times New Roman" w:cs="Times New Roman"/>
          <w:sz w:val="24"/>
          <w:szCs w:val="24"/>
          <w:lang w:eastAsia="ar-SA"/>
        </w:rPr>
        <w:t>соответствии</w:t>
      </w:r>
      <w:proofErr w:type="gramEnd"/>
      <w:r w:rsidRPr="0037037B">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w:t>
      </w:r>
      <w:r w:rsidR="009568F7">
        <w:rPr>
          <w:rFonts w:ascii="Times New Roman" w:eastAsia="Times New Roman" w:hAnsi="Times New Roman" w:cs="Times New Roman"/>
          <w:sz w:val="24"/>
          <w:szCs w:val="24"/>
          <w:lang w:eastAsia="ar-SA"/>
        </w:rPr>
        <w:t>го</w:t>
      </w:r>
      <w:r w:rsidRPr="0037037B">
        <w:rPr>
          <w:rFonts w:ascii="Times New Roman" w:eastAsia="Times New Roman" w:hAnsi="Times New Roman" w:cs="Times New Roman"/>
          <w:sz w:val="24"/>
          <w:szCs w:val="24"/>
          <w:lang w:eastAsia="ar-SA"/>
        </w:rPr>
        <w:t xml:space="preserve"> </w:t>
      </w:r>
      <w:r w:rsidR="009568F7">
        <w:rPr>
          <w:rFonts w:ascii="Times New Roman" w:eastAsia="Times New Roman" w:hAnsi="Times New Roman" w:cs="Times New Roman"/>
          <w:sz w:val="24"/>
          <w:szCs w:val="24"/>
          <w:lang w:eastAsia="ar-SA"/>
        </w:rPr>
        <w:t>Товара</w:t>
      </w:r>
      <w:r w:rsidRPr="0037037B">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009E3074">
        <w:rPr>
          <w:rFonts w:ascii="Times New Roman" w:eastAsia="Times New Roman" w:hAnsi="Times New Roman" w:cs="Times New Roman"/>
          <w:sz w:val="24"/>
          <w:szCs w:val="24"/>
          <w:lang w:eastAsia="ar-SA"/>
        </w:rPr>
        <w:t>запроса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9E3074">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003A2F0D" w:rsidRPr="003A2F0D">
        <w:rPr>
          <w:rFonts w:ascii="Times New Roman" w:eastAsia="Times New Roman" w:hAnsi="Times New Roman" w:cs="Times New Roman"/>
          <w:sz w:val="24"/>
          <w:szCs w:val="24"/>
          <w:lang w:eastAsia="ar-SA"/>
        </w:rPr>
        <w:t>случае</w:t>
      </w:r>
      <w:proofErr w:type="gramEnd"/>
      <w:r w:rsidR="003A2F0D" w:rsidRPr="003A2F0D">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003A2F0D" w:rsidRPr="003A2F0D">
        <w:rPr>
          <w:rFonts w:ascii="Times New Roman" w:eastAsia="Times New Roman" w:hAnsi="Times New Roman" w:cs="Times New Roman"/>
          <w:sz w:val="24"/>
          <w:szCs w:val="24"/>
          <w:lang w:eastAsia="ar-SA"/>
        </w:rPr>
        <w:t>уведомлени</w:t>
      </w:r>
      <w:r w:rsidR="00D528A7">
        <w:rPr>
          <w:rFonts w:ascii="Times New Roman" w:eastAsia="Times New Roman" w:hAnsi="Times New Roman" w:cs="Times New Roman"/>
          <w:sz w:val="24"/>
          <w:szCs w:val="24"/>
          <w:lang w:eastAsia="ar-SA"/>
        </w:rPr>
        <w:t>и</w:t>
      </w:r>
      <w:proofErr w:type="gramEnd"/>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w:t>
      </w:r>
      <w:proofErr w:type="gramStart"/>
      <w:r w:rsidR="003A2F0D" w:rsidRPr="003A2F0D">
        <w:rPr>
          <w:rFonts w:ascii="Times New Roman" w:eastAsia="Times New Roman" w:hAnsi="Times New Roman" w:cs="Times New Roman"/>
          <w:sz w:val="24"/>
          <w:szCs w:val="24"/>
          <w:lang w:eastAsia="ar-SA"/>
        </w:rPr>
        <w:t>случае</w:t>
      </w:r>
      <w:proofErr w:type="gramEnd"/>
      <w:r w:rsidR="003A2F0D" w:rsidRPr="003A2F0D">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lastRenderedPageBreak/>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9568F7">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8560A">
        <w:rPr>
          <w:rFonts w:ascii="Times New Roman" w:eastAsia="Times New Roman" w:hAnsi="Times New Roman" w:cs="Times New Roman"/>
          <w:b/>
          <w:sz w:val="24"/>
          <w:szCs w:val="24"/>
          <w:lang w:eastAsia="ar-SA"/>
        </w:rPr>
        <w:t>отклонить</w:t>
      </w:r>
      <w:r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0E01">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w:t>
      </w:r>
      <w:r w:rsidRPr="00D8560A">
        <w:rPr>
          <w:rFonts w:ascii="Times New Roman" w:eastAsia="Times New Roman" w:hAnsi="Times New Roman" w:cs="Times New Roman"/>
          <w:sz w:val="24"/>
          <w:szCs w:val="24"/>
          <w:lang w:eastAsia="ar-SA"/>
        </w:rPr>
        <w:t xml:space="preserve">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253EF1">
      <w:pPr>
        <w:keepNext/>
        <w:numPr>
          <w:ilvl w:val="1"/>
          <w:numId w:val="30"/>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w:t>
      </w:r>
      <w:proofErr w:type="gramStart"/>
      <w:r w:rsidR="00C33724" w:rsidRPr="00C33724">
        <w:rPr>
          <w:rFonts w:ascii="Times New Roman" w:eastAsia="Times New Roman" w:hAnsi="Times New Roman" w:cs="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00C33724" w:rsidRPr="00C33724">
        <w:rPr>
          <w:rFonts w:ascii="Times New Roman" w:eastAsia="Times New Roman" w:hAnsi="Times New Roman" w:cs="Times New Roman"/>
          <w:sz w:val="24"/>
          <w:szCs w:val="24"/>
        </w:rPr>
        <w:t xml:space="preserve">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 xml:space="preserve">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w:t>
      </w:r>
      <w:r w:rsidRPr="00C33724">
        <w:rPr>
          <w:rFonts w:ascii="Times New Roman" w:eastAsia="Times New Roman" w:hAnsi="Times New Roman" w:cs="Times New Roman"/>
          <w:sz w:val="24"/>
          <w:szCs w:val="24"/>
          <w:lang w:eastAsia="ar-SA"/>
        </w:rPr>
        <w:lastRenderedPageBreak/>
        <w:t>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253EF1">
      <w:pPr>
        <w:keepNext/>
        <w:numPr>
          <w:ilvl w:val="1"/>
          <w:numId w:val="30"/>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AA6EB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AA6E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w:t>
      </w:r>
      <w:proofErr w:type="gramStart"/>
      <w:r w:rsidRPr="003A2F0D">
        <w:rPr>
          <w:rFonts w:ascii="Times New Roman" w:eastAsia="Times New Roman" w:hAnsi="Times New Roman" w:cs="Times New Roman"/>
          <w:sz w:val="24"/>
          <w:szCs w:val="24"/>
          <w:lang w:eastAsia="ar-SA"/>
        </w:rPr>
        <w:t>рамках</w:t>
      </w:r>
      <w:proofErr w:type="gramEnd"/>
      <w:r w:rsidRPr="003A2F0D">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w:t>
            </w:r>
            <w:proofErr w:type="gramStart"/>
            <w:r w:rsidRPr="007E0141">
              <w:rPr>
                <w:rFonts w:ascii="Times New Roman" w:eastAsia="Times New Roman" w:hAnsi="Times New Roman" w:cs="Times New Roman"/>
                <w:sz w:val="24"/>
                <w:szCs w:val="24"/>
              </w:rPr>
              <w:t xml:space="preserve"> </w:t>
            </w:r>
            <w:r w:rsidR="00C647A7">
              <w:rPr>
                <w:rFonts w:ascii="Times New Roman" w:eastAsia="Times New Roman" w:hAnsi="Times New Roman" w:cs="Times New Roman"/>
                <w:sz w:val="24"/>
                <w:szCs w:val="24"/>
              </w:rPr>
              <w:t>(%)</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F377D" w:rsidP="0067682E">
            <w:pPr>
              <w:spacing w:after="0" w:line="240" w:lineRule="auto"/>
              <w:jc w:val="both"/>
              <w:rPr>
                <w:rFonts w:ascii="Times New Roman" w:eastAsia="Times New Roman" w:hAnsi="Times New Roman" w:cs="Times New Roman"/>
                <w:b/>
                <w:sz w:val="24"/>
                <w:szCs w:val="24"/>
              </w:rPr>
            </w:pPr>
            <w:r w:rsidRPr="00380E01">
              <w:rPr>
                <w:rFonts w:ascii="Times New Roman" w:eastAsia="Times New Roman" w:hAnsi="Times New Roman" w:cs="Times New Roman"/>
                <w:b/>
                <w:sz w:val="24"/>
                <w:szCs w:val="24"/>
              </w:rPr>
              <w:t xml:space="preserve">Цена </w:t>
            </w:r>
            <w:r w:rsidR="0067682E">
              <w:rPr>
                <w:rFonts w:ascii="Times New Roman" w:eastAsia="Times New Roman" w:hAnsi="Times New Roman" w:cs="Times New Roman"/>
                <w:b/>
                <w:sz w:val="24"/>
                <w:szCs w:val="24"/>
              </w:rPr>
              <w:t xml:space="preserve">договора </w:t>
            </w:r>
            <w:r w:rsidRPr="00380E01">
              <w:rPr>
                <w:rFonts w:ascii="Times New Roman" w:eastAsia="Times New Roman" w:hAnsi="Times New Roman" w:cs="Times New Roman"/>
                <w:b/>
                <w:sz w:val="24"/>
                <w:szCs w:val="24"/>
              </w:rPr>
              <w:t>(</w:t>
            </w:r>
            <w:r w:rsidR="0067682E">
              <w:rPr>
                <w:rFonts w:ascii="Times New Roman" w:eastAsia="Times New Roman" w:hAnsi="Times New Roman" w:cs="Times New Roman"/>
                <w:b/>
                <w:sz w:val="24"/>
                <w:szCs w:val="24"/>
              </w:rPr>
              <w:t>7</w:t>
            </w:r>
            <w:r w:rsidR="003A2F0D" w:rsidRPr="00380E01">
              <w:rPr>
                <w:rFonts w:ascii="Times New Roman" w:eastAsia="Times New Roman" w:hAnsi="Times New Roman" w:cs="Times New Roman"/>
                <w:b/>
                <w:sz w:val="24"/>
                <w:szCs w:val="24"/>
              </w:rPr>
              <w:t>0</w:t>
            </w:r>
            <w:r w:rsidRPr="00380E01">
              <w:rPr>
                <w:rFonts w:ascii="Times New Roman" w:eastAsia="Times New Roman"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w:t>
            </w:r>
            <w:r w:rsidR="0067682E">
              <w:rPr>
                <w:rFonts w:ascii="Times New Roman" w:eastAsia="Times New Roman" w:hAnsi="Times New Roman" w:cs="Times New Roman"/>
                <w:sz w:val="24"/>
                <w:szCs w:val="24"/>
              </w:rPr>
              <w:t xml:space="preserve"> договора</w:t>
            </w:r>
            <w:r w:rsidRPr="007E0141">
              <w:rPr>
                <w:rFonts w:ascii="Times New Roman" w:eastAsia="Times New Roman" w:hAnsi="Times New Roman" w:cs="Times New Roman"/>
                <w:sz w:val="24"/>
                <w:szCs w:val="24"/>
              </w:rPr>
              <w:t>»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A6EB4">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w:t>
            </w:r>
            <w:proofErr w:type="gramStart"/>
            <w:r w:rsidRPr="007E0141">
              <w:rPr>
                <w:rFonts w:ascii="Times New Roman" w:eastAsia="Times New Roman" w:hAnsi="Times New Roman" w:cs="Times New Roman"/>
                <w:sz w:val="24"/>
                <w:szCs w:val="24"/>
              </w:rPr>
              <w:t>соответствии</w:t>
            </w:r>
            <w:proofErr w:type="gramEnd"/>
            <w:r w:rsidRPr="007E0141">
              <w:rPr>
                <w:rFonts w:ascii="Times New Roman" w:eastAsia="Times New Roman" w:hAnsi="Times New Roman" w:cs="Times New Roman"/>
                <w:sz w:val="24"/>
                <w:szCs w:val="24"/>
              </w:rPr>
              <w:t xml:space="preserve"> со ст. 171 НК РФ Заказчик имеет право применить налоговый вы</w:t>
            </w:r>
            <w:r w:rsidR="00AA6EB4">
              <w:rPr>
                <w:rFonts w:ascii="Times New Roman" w:eastAsia="Times New Roman" w:hAnsi="Times New Roman" w:cs="Times New Roman"/>
                <w:sz w:val="24"/>
                <w:szCs w:val="24"/>
              </w:rPr>
              <w:t>чет НДС в отношении поставляемого Товара</w:t>
            </w:r>
            <w:r w:rsidRPr="007E0141">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67682E" w:rsidP="00FF77B4">
            <w:pPr>
              <w:spacing w:after="0" w:line="240" w:lineRule="auto"/>
              <w:rPr>
                <w:rFonts w:ascii="Times New Roman" w:eastAsia="Times New Roman" w:hAnsi="Times New Roman" w:cs="Times New Roman"/>
                <w:b/>
                <w:sz w:val="24"/>
                <w:szCs w:val="24"/>
              </w:rPr>
            </w:pPr>
            <w:proofErr w:type="gramStart"/>
            <w:r w:rsidRPr="0067682E">
              <w:rPr>
                <w:rFonts w:ascii="Times New Roman" w:eastAsia="Calibri" w:hAnsi="Times New Roman" w:cs="Times New Roman"/>
                <w:b/>
                <w:sz w:val="24"/>
                <w:szCs w:val="24"/>
              </w:rPr>
              <w:t xml:space="preserve">Наличие материально-технических ресурсов </w:t>
            </w:r>
            <w:r w:rsidRPr="0067682E">
              <w:rPr>
                <w:rFonts w:ascii="Times New Roman" w:eastAsia="Calibri" w:hAnsi="Times New Roman" w:cs="Times New Roman"/>
                <w:sz w:val="24"/>
                <w:szCs w:val="24"/>
              </w:rPr>
              <w:t xml:space="preserve">(Количество АЗС на территории г. Мурманска и Мурманской области: г. Кандалакша, п. Зеленоборский, г. </w:t>
            </w:r>
            <w:proofErr w:type="spellStart"/>
            <w:r w:rsidRPr="0067682E">
              <w:rPr>
                <w:rFonts w:ascii="Times New Roman" w:eastAsia="Calibri" w:hAnsi="Times New Roman" w:cs="Times New Roman"/>
                <w:sz w:val="24"/>
                <w:szCs w:val="24"/>
              </w:rPr>
              <w:t>Ковдор</w:t>
            </w:r>
            <w:proofErr w:type="spellEnd"/>
            <w:r w:rsidRPr="0067682E">
              <w:rPr>
                <w:rFonts w:ascii="Times New Roman" w:eastAsia="Calibri" w:hAnsi="Times New Roman" w:cs="Times New Roman"/>
                <w:sz w:val="24"/>
                <w:szCs w:val="24"/>
              </w:rPr>
              <w:t>, г. Заполярный, г. Оленегорск, п. Ревда, п. Никель)</w:t>
            </w:r>
            <w:r w:rsidR="00AA6EB4" w:rsidRPr="0067682E">
              <w:rPr>
                <w:rFonts w:ascii="Times New Roman" w:eastAsia="Calibri" w:hAnsi="Times New Roman" w:cs="Times New Roman"/>
                <w:sz w:val="24"/>
                <w:szCs w:val="24"/>
              </w:rPr>
              <w:t xml:space="preserve"> </w:t>
            </w:r>
            <w:r w:rsidR="00AF377D" w:rsidRPr="00380E01">
              <w:rPr>
                <w:rFonts w:ascii="Times New Roman" w:eastAsia="Calibri" w:hAnsi="Times New Roman" w:cs="Times New Roman"/>
                <w:b/>
                <w:sz w:val="24"/>
                <w:szCs w:val="24"/>
              </w:rPr>
              <w:t>(</w:t>
            </w:r>
            <w:r>
              <w:rPr>
                <w:rFonts w:ascii="Times New Roman" w:eastAsia="Calibri" w:hAnsi="Times New Roman" w:cs="Times New Roman"/>
                <w:b/>
                <w:sz w:val="24"/>
                <w:szCs w:val="24"/>
              </w:rPr>
              <w:t>3</w:t>
            </w:r>
            <w:r w:rsidR="003A2F0D" w:rsidRPr="00380E01">
              <w:rPr>
                <w:rFonts w:ascii="Times New Roman" w:eastAsia="Calibri" w:hAnsi="Times New Roman" w:cs="Times New Roman"/>
                <w:b/>
                <w:sz w:val="24"/>
                <w:szCs w:val="24"/>
              </w:rPr>
              <w:t>0</w:t>
            </w:r>
            <w:r w:rsidR="00AF377D" w:rsidRPr="00380E01">
              <w:rPr>
                <w:rFonts w:ascii="Times New Roman" w:eastAsia="Calibri" w:hAnsi="Times New Roman" w:cs="Times New Roman"/>
                <w:b/>
                <w:sz w:val="24"/>
                <w:szCs w:val="24"/>
              </w:rPr>
              <w:t>)</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proofErr w:type="gramStart"/>
            <w:r w:rsidRPr="00AA6EB4">
              <w:rPr>
                <w:rFonts w:ascii="Times New Roman" w:eastAsia="Times New Roman" w:hAnsi="Times New Roman" w:cs="Times New Roman"/>
                <w:sz w:val="24"/>
                <w:szCs w:val="24"/>
                <w:lang w:eastAsia="ru-RU"/>
              </w:rPr>
              <w:t>Оценка заявок по критерию «</w:t>
            </w:r>
            <w:r w:rsidR="0067682E" w:rsidRPr="0067682E">
              <w:rPr>
                <w:rFonts w:ascii="Times New Roman" w:eastAsia="Times New Roman" w:hAnsi="Times New Roman" w:cs="Times New Roman"/>
                <w:b/>
                <w:sz w:val="24"/>
                <w:szCs w:val="24"/>
                <w:lang w:eastAsia="ru-RU"/>
              </w:rPr>
              <w:t>Наличие материально-технических ресурсов (Количество АЗС на территории г. Мурманска и Мурманской области: г</w:t>
            </w:r>
            <w:r w:rsidR="00FF77B4">
              <w:rPr>
                <w:rFonts w:ascii="Times New Roman" w:eastAsia="Times New Roman" w:hAnsi="Times New Roman" w:cs="Times New Roman"/>
                <w:b/>
                <w:sz w:val="24"/>
                <w:szCs w:val="24"/>
                <w:lang w:eastAsia="ru-RU"/>
              </w:rPr>
              <w:t>. Кандалакша, п. Зеленоборский</w:t>
            </w:r>
            <w:r w:rsidR="0067682E" w:rsidRPr="0067682E">
              <w:rPr>
                <w:rFonts w:ascii="Times New Roman" w:eastAsia="Times New Roman" w:hAnsi="Times New Roman" w:cs="Times New Roman"/>
                <w:b/>
                <w:sz w:val="24"/>
                <w:szCs w:val="24"/>
                <w:lang w:eastAsia="ru-RU"/>
              </w:rPr>
              <w:t xml:space="preserve">, г. </w:t>
            </w:r>
            <w:proofErr w:type="spellStart"/>
            <w:r w:rsidR="0067682E" w:rsidRPr="0067682E">
              <w:rPr>
                <w:rFonts w:ascii="Times New Roman" w:eastAsia="Times New Roman" w:hAnsi="Times New Roman" w:cs="Times New Roman"/>
                <w:b/>
                <w:sz w:val="24"/>
                <w:szCs w:val="24"/>
                <w:lang w:eastAsia="ru-RU"/>
              </w:rPr>
              <w:t>Ковдор</w:t>
            </w:r>
            <w:proofErr w:type="spellEnd"/>
            <w:r w:rsidR="0067682E" w:rsidRPr="0067682E">
              <w:rPr>
                <w:rFonts w:ascii="Times New Roman" w:eastAsia="Times New Roman" w:hAnsi="Times New Roman" w:cs="Times New Roman"/>
                <w:b/>
                <w:sz w:val="24"/>
                <w:szCs w:val="24"/>
                <w:lang w:eastAsia="ru-RU"/>
              </w:rPr>
              <w:t>, г. Заполярный, г. Оленегорск, п. Ревда, п. Никель)</w:t>
            </w:r>
            <w:r w:rsidRPr="00AA6EB4">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w:t>
            </w:r>
            <w:r w:rsidR="0067682E">
              <w:rPr>
                <w:rFonts w:ascii="Times New Roman" w:eastAsia="Times New Roman" w:hAnsi="Times New Roman" w:cs="Times New Roman"/>
                <w:sz w:val="24"/>
                <w:szCs w:val="24"/>
                <w:lang w:eastAsia="ru-RU"/>
              </w:rPr>
              <w:t>материально-технических ресурсах</w:t>
            </w:r>
            <w:r w:rsidRPr="00AA6EB4">
              <w:rPr>
                <w:rFonts w:ascii="Times New Roman" w:eastAsia="Times New Roman" w:hAnsi="Times New Roman" w:cs="Times New Roman"/>
                <w:sz w:val="24"/>
                <w:szCs w:val="24"/>
                <w:lang w:eastAsia="ru-RU"/>
              </w:rPr>
              <w:t xml:space="preserve">» (форма 5 </w:t>
            </w:r>
            <w:r w:rsidR="0067682E">
              <w:rPr>
                <w:rFonts w:ascii="Times New Roman" w:eastAsia="Times New Roman" w:hAnsi="Times New Roman" w:cs="Times New Roman"/>
                <w:sz w:val="24"/>
                <w:szCs w:val="24"/>
                <w:lang w:eastAsia="ru-RU"/>
              </w:rPr>
              <w:t>Приложения №1 Документации):</w:t>
            </w:r>
            <w:r w:rsidRPr="00AA6EB4">
              <w:rPr>
                <w:rFonts w:ascii="Times New Roman" w:eastAsia="Times New Roman" w:hAnsi="Times New Roman" w:cs="Times New Roman"/>
                <w:sz w:val="24"/>
                <w:szCs w:val="24"/>
                <w:lang w:eastAsia="ru-RU"/>
              </w:rPr>
              <w:t xml:space="preserve"> </w:t>
            </w:r>
            <w:proofErr w:type="gramEnd"/>
          </w:p>
          <w:p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67682E" w:rsidRPr="0067682E">
              <w:rPr>
                <w:rFonts w:ascii="Times New Roman" w:eastAsia="Times New Roman" w:hAnsi="Times New Roman" w:cs="Times New Roman"/>
                <w:bCs/>
                <w:sz w:val="24"/>
                <w:szCs w:val="24"/>
                <w:lang w:eastAsia="ru-RU"/>
              </w:rPr>
              <w:t xml:space="preserve"> АЗС - 0 баллов</w:t>
            </w:r>
          </w:p>
          <w:p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9 до 11</w:t>
            </w:r>
            <w:r w:rsidR="0067682E" w:rsidRPr="0067682E">
              <w:rPr>
                <w:rFonts w:ascii="Times New Roman" w:eastAsia="Times New Roman" w:hAnsi="Times New Roman" w:cs="Times New Roman"/>
                <w:bCs/>
                <w:sz w:val="24"/>
                <w:szCs w:val="24"/>
                <w:lang w:eastAsia="ru-RU"/>
              </w:rPr>
              <w:t xml:space="preserve"> АЗС включительно – 1 балл</w:t>
            </w:r>
          </w:p>
          <w:p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12 до 14</w:t>
            </w:r>
            <w:r w:rsidR="0067682E" w:rsidRPr="0067682E">
              <w:rPr>
                <w:rFonts w:ascii="Times New Roman" w:eastAsia="Times New Roman" w:hAnsi="Times New Roman" w:cs="Times New Roman"/>
                <w:bCs/>
                <w:sz w:val="24"/>
                <w:szCs w:val="24"/>
                <w:lang w:eastAsia="ru-RU"/>
              </w:rPr>
              <w:t xml:space="preserve"> АЗС включительно – 2 балла</w:t>
            </w:r>
          </w:p>
          <w:p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15 до 17</w:t>
            </w:r>
            <w:r w:rsidR="0067682E" w:rsidRPr="0067682E">
              <w:rPr>
                <w:rFonts w:ascii="Times New Roman" w:eastAsia="Times New Roman" w:hAnsi="Times New Roman" w:cs="Times New Roman"/>
                <w:bCs/>
                <w:sz w:val="24"/>
                <w:szCs w:val="24"/>
                <w:lang w:eastAsia="ru-RU"/>
              </w:rPr>
              <w:t xml:space="preserve"> АЗС включительно – 3 балла</w:t>
            </w:r>
          </w:p>
          <w:p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18 до 20</w:t>
            </w:r>
            <w:r w:rsidR="0067682E" w:rsidRPr="0067682E">
              <w:rPr>
                <w:rFonts w:ascii="Times New Roman" w:eastAsia="Times New Roman" w:hAnsi="Times New Roman" w:cs="Times New Roman"/>
                <w:bCs/>
                <w:sz w:val="24"/>
                <w:szCs w:val="24"/>
                <w:lang w:eastAsia="ru-RU"/>
              </w:rPr>
              <w:t xml:space="preserve"> АЗС включительно – 4 балла</w:t>
            </w:r>
          </w:p>
          <w:p w:rsidR="00745B4B" w:rsidRPr="00745B4B"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21</w:t>
            </w:r>
            <w:r w:rsidR="0067682E" w:rsidRPr="0067682E">
              <w:rPr>
                <w:rFonts w:ascii="Times New Roman" w:eastAsia="Times New Roman" w:hAnsi="Times New Roman" w:cs="Times New Roman"/>
                <w:bCs/>
                <w:sz w:val="24"/>
                <w:szCs w:val="24"/>
                <w:lang w:eastAsia="ru-RU"/>
              </w:rPr>
              <w:t xml:space="preserve"> АЗС и более – 5 баллов</w:t>
            </w:r>
            <w:r w:rsidR="00745B4B" w:rsidRPr="00745B4B">
              <w:rPr>
                <w:rFonts w:ascii="Times New Roman" w:eastAsia="Times New Roman" w:hAnsi="Times New Roman" w:cs="Times New Roman"/>
                <w:bCs/>
                <w:sz w:val="24"/>
                <w:szCs w:val="24"/>
                <w:lang w:eastAsia="ru-RU"/>
              </w:rPr>
              <w:t>.</w:t>
            </w:r>
          </w:p>
          <w:p w:rsidR="0067682E" w:rsidRPr="0067682E" w:rsidRDefault="0067682E" w:rsidP="0067682E">
            <w:pPr>
              <w:spacing w:after="0" w:line="240" w:lineRule="auto"/>
              <w:jc w:val="both"/>
              <w:rPr>
                <w:rFonts w:ascii="Times New Roman" w:eastAsia="Times New Roman" w:hAnsi="Times New Roman" w:cs="Times New Roman"/>
                <w:sz w:val="24"/>
                <w:szCs w:val="24"/>
                <w:lang w:eastAsia="ru-RU"/>
              </w:rPr>
            </w:pPr>
            <w:r w:rsidRPr="0067682E">
              <w:rPr>
                <w:rFonts w:ascii="Times New Roman" w:eastAsia="Times New Roman" w:hAnsi="Times New Roman" w:cs="Times New Roman"/>
                <w:sz w:val="24"/>
                <w:szCs w:val="24"/>
                <w:lang w:eastAsia="ru-RU"/>
              </w:rPr>
              <w:t xml:space="preserve">Количество </w:t>
            </w:r>
            <w:proofErr w:type="gramStart"/>
            <w:r w:rsidRPr="0067682E">
              <w:rPr>
                <w:rFonts w:ascii="Times New Roman" w:eastAsia="Times New Roman" w:hAnsi="Times New Roman" w:cs="Times New Roman"/>
                <w:sz w:val="24"/>
                <w:szCs w:val="24"/>
                <w:lang w:eastAsia="ru-RU"/>
              </w:rPr>
              <w:t>работающих</w:t>
            </w:r>
            <w:proofErr w:type="gramEnd"/>
            <w:r w:rsidRPr="0067682E">
              <w:rPr>
                <w:rFonts w:ascii="Times New Roman" w:eastAsia="Times New Roman" w:hAnsi="Times New Roman" w:cs="Times New Roman"/>
                <w:sz w:val="24"/>
                <w:szCs w:val="24"/>
                <w:lang w:eastAsia="ru-RU"/>
              </w:rPr>
              <w:t xml:space="preserve"> в круглосуточном режиме АЗС у </w:t>
            </w:r>
            <w:r w:rsidR="00804FBA">
              <w:rPr>
                <w:rFonts w:ascii="Times New Roman" w:eastAsia="Times New Roman" w:hAnsi="Times New Roman" w:cs="Times New Roman"/>
                <w:sz w:val="24"/>
                <w:szCs w:val="24"/>
                <w:lang w:eastAsia="ru-RU"/>
              </w:rPr>
              <w:t>Участника должно быть не менее 8</w:t>
            </w:r>
            <w:r w:rsidRPr="0067682E">
              <w:rPr>
                <w:rFonts w:ascii="Times New Roman" w:eastAsia="Times New Roman" w:hAnsi="Times New Roman" w:cs="Times New Roman"/>
                <w:sz w:val="24"/>
                <w:szCs w:val="24"/>
                <w:lang w:eastAsia="ru-RU"/>
              </w:rPr>
              <w:t xml:space="preserve"> (исходя из расчета – минимум по одной АЗС в каждом населенном пункте). Заявка, содержащая сведения о количестве у Участника </w:t>
            </w:r>
            <w:r w:rsidR="00804FBA">
              <w:rPr>
                <w:rFonts w:ascii="Times New Roman" w:eastAsia="Times New Roman" w:hAnsi="Times New Roman" w:cs="Times New Roman"/>
                <w:sz w:val="24"/>
                <w:szCs w:val="24"/>
                <w:lang w:eastAsia="ru-RU"/>
              </w:rPr>
              <w:lastRenderedPageBreak/>
              <w:t>менее 8</w:t>
            </w:r>
            <w:r w:rsidRPr="0067682E">
              <w:rPr>
                <w:rFonts w:ascii="Times New Roman" w:eastAsia="Times New Roman" w:hAnsi="Times New Roman" w:cs="Times New Roman"/>
                <w:sz w:val="24"/>
                <w:szCs w:val="24"/>
                <w:lang w:eastAsia="ru-RU"/>
              </w:rPr>
              <w:t xml:space="preserve"> АЗС (исходя из расчета – минимум по одной АЗС в каждом населенном пункте), либо не содержащая сведения о наличии АЗС у Участника подлежит отклонению.</w:t>
            </w:r>
          </w:p>
          <w:p w:rsidR="003F4E06" w:rsidRPr="00AA6EB4" w:rsidRDefault="0067682E" w:rsidP="00AA6EB4">
            <w:pPr>
              <w:spacing w:after="0" w:line="240" w:lineRule="auto"/>
              <w:jc w:val="both"/>
              <w:rPr>
                <w:rFonts w:ascii="Times New Roman" w:eastAsia="Times New Roman" w:hAnsi="Times New Roman" w:cs="Times New Roman"/>
                <w:i/>
                <w:sz w:val="24"/>
                <w:szCs w:val="24"/>
                <w:lang w:eastAsia="ru-RU"/>
              </w:rPr>
            </w:pPr>
            <w:r w:rsidRPr="0067682E">
              <w:rPr>
                <w:rFonts w:ascii="Times New Roman" w:eastAsia="Times New Roman" w:hAnsi="Times New Roman" w:cs="Times New Roman"/>
                <w:sz w:val="24"/>
                <w:szCs w:val="24"/>
                <w:lang w:eastAsia="ru-RU"/>
              </w:rPr>
              <w:t xml:space="preserve">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также документами, подтверждающими право собственности, аренды или партнерских соглашений на АЗС, соответствующие </w:t>
            </w:r>
            <w:r w:rsidR="00100339">
              <w:rPr>
                <w:rFonts w:ascii="Times New Roman" w:eastAsia="Times New Roman" w:hAnsi="Times New Roman" w:cs="Times New Roman"/>
                <w:sz w:val="24"/>
                <w:szCs w:val="24"/>
                <w:lang w:eastAsia="ru-RU"/>
              </w:rPr>
              <w:t>«С</w:t>
            </w:r>
            <w:r w:rsidRPr="0067682E">
              <w:rPr>
                <w:rFonts w:ascii="Times New Roman" w:eastAsia="Times New Roman" w:hAnsi="Times New Roman" w:cs="Times New Roman"/>
                <w:sz w:val="24"/>
                <w:szCs w:val="24"/>
                <w:lang w:eastAsia="ru-RU"/>
              </w:rPr>
              <w:t>правке о материально-технических ресурсах</w:t>
            </w:r>
            <w:bookmarkStart w:id="109" w:name="_Hlk522268073"/>
            <w:r w:rsidR="00100339">
              <w:rPr>
                <w:rFonts w:ascii="Times New Roman" w:eastAsia="Times New Roman" w:hAnsi="Times New Roman" w:cs="Times New Roman"/>
                <w:sz w:val="24"/>
                <w:szCs w:val="24"/>
                <w:lang w:eastAsia="ru-RU"/>
              </w:rPr>
              <w:t>» (форма 5 Приложения №1 Документации)</w:t>
            </w:r>
            <w:r w:rsidR="00AA6EB4" w:rsidRPr="00AA6EB4">
              <w:rPr>
                <w:rFonts w:ascii="Times New Roman" w:eastAsia="Times New Roman" w:hAnsi="Times New Roman" w:cs="Times New Roman"/>
                <w:i/>
                <w:sz w:val="24"/>
                <w:szCs w:val="24"/>
                <w:lang w:eastAsia="ru-RU"/>
              </w:rPr>
              <w:t>.</w:t>
            </w:r>
            <w:bookmarkEnd w:id="109"/>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8204BA" w:rsidP="00AA6EB4">
      <w:pPr>
        <w:shd w:val="clear" w:color="auto" w:fill="FFFFFF" w:themeFill="background1"/>
        <w:tabs>
          <w:tab w:val="left" w:pos="709"/>
        </w:tabs>
        <w:spacing w:after="0" w:line="240" w:lineRule="auto"/>
        <w:ind w:firstLine="709"/>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w:t>
      </w:r>
      <w:proofErr w:type="gramStart"/>
      <w:r w:rsidRPr="003A2F0D">
        <w:rPr>
          <w:rFonts w:ascii="Times New Roman" w:eastAsia="Calibri" w:hAnsi="Times New Roman" w:cs="Times New Roman"/>
          <w:sz w:val="24"/>
          <w:szCs w:val="24"/>
          <w:lang w:eastAsia="ar-SA"/>
        </w:rPr>
        <w:t>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запроса</w:t>
      </w:r>
      <w:proofErr w:type="gramEnd"/>
      <w:r w:rsidR="00917B72">
        <w:rPr>
          <w:rFonts w:ascii="Times New Roman" w:eastAsia="Calibri" w:hAnsi="Times New Roman" w:cs="Times New Roman"/>
          <w:sz w:val="24"/>
          <w:szCs w:val="24"/>
          <w:lang w:eastAsia="ar-SA"/>
        </w:rPr>
        <w:t xml:space="preserve">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В </w:t>
      </w:r>
      <w:proofErr w:type="gramStart"/>
      <w:r w:rsidR="00917B72" w:rsidRPr="00917B72">
        <w:rPr>
          <w:rFonts w:ascii="Times New Roman" w:eastAsia="Times New Roman" w:hAnsi="Times New Roman" w:cs="Times New Roman"/>
          <w:sz w:val="24"/>
          <w:szCs w:val="24"/>
          <w:lang w:eastAsia="ar-SA"/>
        </w:rPr>
        <w:t>случае</w:t>
      </w:r>
      <w:proofErr w:type="gramEnd"/>
      <w:r w:rsidR="00917B72" w:rsidRPr="00917B72">
        <w:rPr>
          <w:rFonts w:ascii="Times New Roman" w:eastAsia="Times New Roman"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 xml:space="preserve">В </w:t>
      </w:r>
      <w:proofErr w:type="gramStart"/>
      <w:r w:rsidRPr="00917B72">
        <w:rPr>
          <w:rFonts w:ascii="Times New Roman" w:eastAsia="Times New Roman" w:hAnsi="Times New Roman" w:cs="Times New Roman"/>
          <w:sz w:val="24"/>
          <w:szCs w:val="24"/>
          <w:lang w:eastAsia="ar-SA"/>
        </w:rPr>
        <w:t>случае</w:t>
      </w:r>
      <w:proofErr w:type="gramEnd"/>
      <w:r w:rsidRPr="00917B72">
        <w:rPr>
          <w:rFonts w:ascii="Times New Roman" w:eastAsia="Times New Roman"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AA6EB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 xml:space="preserve">Предоставление приоритета </w:t>
      </w:r>
      <w:proofErr w:type="gramStart"/>
      <w:r w:rsidRPr="00384CF4">
        <w:rPr>
          <w:rFonts w:ascii="Times New Roman" w:eastAsia="Times New Roman" w:hAnsi="Times New Roman" w:cs="Times New Roman"/>
          <w:b/>
          <w:sz w:val="24"/>
          <w:szCs w:val="24"/>
          <w:lang w:eastAsia="ar-SA"/>
        </w:rPr>
        <w:t>согласно Постановления</w:t>
      </w:r>
      <w:proofErr w:type="gramEnd"/>
      <w:r w:rsidRPr="00384CF4">
        <w:rPr>
          <w:rFonts w:ascii="Times New Roman" w:eastAsia="Times New Roman" w:hAnsi="Times New Roman" w:cs="Times New Roman"/>
          <w:b/>
          <w:sz w:val="24"/>
          <w:szCs w:val="24"/>
          <w:lang w:eastAsia="ar-SA"/>
        </w:rPr>
        <w:t xml:space="preserve">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а) закупка признана </w:t>
      </w:r>
      <w:proofErr w:type="gramStart"/>
      <w:r w:rsidR="00384CF4" w:rsidRPr="00384CF4">
        <w:rPr>
          <w:rFonts w:ascii="Times New Roman" w:eastAsia="Times New Roman" w:hAnsi="Times New Roman" w:cs="Times New Roman"/>
          <w:bCs/>
          <w:sz w:val="24"/>
          <w:szCs w:val="24"/>
          <w:lang w:eastAsia="ar-SA"/>
        </w:rPr>
        <w:t>несостоявшейся</w:t>
      </w:r>
      <w:proofErr w:type="gramEnd"/>
      <w:r w:rsidR="00384CF4" w:rsidRPr="00384CF4">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384CF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384CF4">
        <w:rPr>
          <w:rFonts w:ascii="Times New Roman" w:eastAsia="Times New Roman" w:hAnsi="Times New Roman" w:cs="Times New Roman"/>
          <w:bCs/>
          <w:sz w:val="24"/>
          <w:szCs w:val="24"/>
          <w:lang w:eastAsia="ar-SA"/>
        </w:rPr>
        <w:lastRenderedPageBreak/>
        <w:t>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384CF4">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Pr="00384CF4">
        <w:rPr>
          <w:rFonts w:ascii="Times New Roman" w:eastAsia="Times New Roman" w:hAnsi="Times New Roman" w:cs="Times New Roman"/>
          <w:bCs/>
          <w:sz w:val="24"/>
          <w:szCs w:val="24"/>
          <w:lang w:eastAsia="ar-SA"/>
        </w:rPr>
        <w:t>на коэффициент изменения начальной (максимальной) цены договора по результатам проведения закупки, определяемый как результат</w:t>
      </w:r>
      <w:proofErr w:type="gramEnd"/>
      <w:r w:rsidRPr="00384CF4">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563863">
      <w:pPr>
        <w:tabs>
          <w:tab w:val="left" w:pos="425"/>
          <w:tab w:val="left" w:pos="567"/>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bookmarkStart w:id="110" w:name="_Toc386464007"/>
      <w:bookmarkStart w:id="111" w:name="_Toc403634883"/>
      <w:bookmarkStart w:id="112" w:name="_Toc403725267"/>
      <w:bookmarkStart w:id="113" w:name="_Toc403725338"/>
      <w:bookmarkStart w:id="114"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563863">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оформляются протоколом, в котором содержатся сведения</w:t>
      </w:r>
      <w:r w:rsidR="002656DB">
        <w:rPr>
          <w:rFonts w:ascii="Times New Roman" w:eastAsia="Times New Roman" w:hAnsi="Times New Roman" w:cs="Times New Roman"/>
          <w:sz w:val="24"/>
          <w:szCs w:val="24"/>
          <w:lang w:eastAsia="ar-SA"/>
        </w:rPr>
        <w:t xml:space="preserve"> </w:t>
      </w:r>
      <w:r w:rsidRPr="00424299">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24299">
        <w:rPr>
          <w:rFonts w:ascii="Times New Roman" w:eastAsia="Times New Roman" w:hAnsi="Times New Roman" w:cs="Times New Roman"/>
          <w:sz w:val="24"/>
          <w:szCs w:val="24"/>
          <w:lang w:eastAsia="ar-SA"/>
        </w:rPr>
        <w:t>решении</w:t>
      </w:r>
      <w:proofErr w:type="gramEnd"/>
      <w:r w:rsidRPr="00424299">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w:t>
      </w:r>
      <w:proofErr w:type="gramStart"/>
      <w:r w:rsidRPr="00424299">
        <w:rPr>
          <w:rFonts w:ascii="Times New Roman" w:eastAsia="Times New Roman" w:hAnsi="Times New Roman" w:cs="Times New Roman"/>
          <w:sz w:val="24"/>
          <w:szCs w:val="24"/>
          <w:lang w:eastAsia="ar-SA"/>
        </w:rPr>
        <w:t>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w:t>
      </w:r>
      <w:proofErr w:type="gramEnd"/>
      <w:r w:rsidRPr="00424299">
        <w:rPr>
          <w:rFonts w:ascii="Times New Roman" w:eastAsia="Times New Roman" w:hAnsi="Times New Roman" w:cs="Times New Roman"/>
          <w:sz w:val="24"/>
          <w:szCs w:val="24"/>
          <w:lang w:eastAsia="ar-SA"/>
        </w:rPr>
        <w:t xml:space="preserve">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r w:rsidR="002656DB">
        <w:rPr>
          <w:rFonts w:ascii="Times New Roman" w:eastAsia="Times New Roman" w:hAnsi="Times New Roman" w:cs="Times New Roman"/>
          <w:sz w:val="24"/>
          <w:szCs w:val="24"/>
          <w:lang w:eastAsia="ar-SA"/>
        </w:rPr>
        <w:t xml:space="preserve"> </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proofErr w:type="gramStart"/>
      <w:r w:rsidRPr="0042429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proofErr w:type="gramEnd"/>
      <w:r w:rsidRPr="00424299">
        <w:rPr>
          <w:rFonts w:ascii="Times New Roman" w:eastAsia="Times New Roman" w:hAnsi="Times New Roman" w:cs="Times New Roman"/>
          <w:sz w:val="24"/>
          <w:szCs w:val="24"/>
          <w:lang w:eastAsia="ar-SA"/>
        </w:rPr>
        <w:t xml:space="preserve">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24299">
        <w:rPr>
          <w:rFonts w:ascii="Times New Roman" w:eastAsia="Times New Roman" w:hAnsi="Times New Roman" w:cs="Times New Roman"/>
          <w:sz w:val="24"/>
          <w:szCs w:val="24"/>
          <w:lang w:eastAsia="ar-SA"/>
        </w:rPr>
        <w:lastRenderedPageBreak/>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rsidR="005004EA" w:rsidRPr="00AF377D" w:rsidRDefault="005004EA"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563863" w:rsidP="00253EF1">
      <w:pPr>
        <w:pStyle w:val="afff9"/>
        <w:numPr>
          <w:ilvl w:val="1"/>
          <w:numId w:val="30"/>
        </w:numPr>
        <w:tabs>
          <w:tab w:val="left" w:pos="567"/>
        </w:tabs>
        <w:spacing w:after="0" w:line="240" w:lineRule="auto"/>
        <w:jc w:val="both"/>
        <w:outlineLvl w:val="1"/>
        <w:rPr>
          <w:rFonts w:ascii="Times New Roman" w:eastAsia="Times New Roman" w:hAnsi="Times New Roman"/>
          <w:b/>
          <w:sz w:val="24"/>
          <w:szCs w:val="24"/>
        </w:rPr>
      </w:pPr>
      <w:bookmarkStart w:id="115" w:name="_Toc440288214"/>
      <w:bookmarkStart w:id="116" w:name="_Toc454439812"/>
      <w:bookmarkStart w:id="117" w:name="_Toc460939607"/>
      <w:bookmarkStart w:id="118"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10"/>
      <w:bookmarkEnd w:id="111"/>
      <w:bookmarkEnd w:id="112"/>
      <w:bookmarkEnd w:id="113"/>
      <w:bookmarkEnd w:id="114"/>
      <w:bookmarkEnd w:id="115"/>
      <w:bookmarkEnd w:id="116"/>
      <w:bookmarkEnd w:id="117"/>
      <w:bookmarkEnd w:id="118"/>
    </w:p>
    <w:p w:rsidR="00065905" w:rsidRDefault="00065905" w:rsidP="00563863">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w:t>
      </w:r>
      <w:proofErr w:type="gramStart"/>
      <w:r w:rsidRPr="00154FF9">
        <w:rPr>
          <w:rFonts w:ascii="Times New Roman" w:hAnsi="Times New Roman" w:cs="Times New Roman"/>
          <w:sz w:val="24"/>
          <w:szCs w:val="24"/>
        </w:rPr>
        <w:t>Договоре</w:t>
      </w:r>
      <w:proofErr w:type="gramEnd"/>
      <w:r w:rsidRPr="00154FF9">
        <w:rPr>
          <w:rFonts w:ascii="Times New Roman" w:hAnsi="Times New Roman" w:cs="Times New Roman"/>
          <w:sz w:val="24"/>
          <w:szCs w:val="24"/>
        </w:rPr>
        <w:t xml:space="preserve">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9"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9"/>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w:t>
      </w:r>
      <w:r w:rsidR="007E72EF">
        <w:rPr>
          <w:rFonts w:ascii="Times New Roman" w:hAnsi="Times New Roman" w:cs="Times New Roman"/>
          <w:sz w:val="24"/>
          <w:szCs w:val="24"/>
        </w:rPr>
        <w:t xml:space="preserve"> 10  </w:t>
      </w:r>
      <w:r w:rsidRPr="00154FF9">
        <w:rPr>
          <w:rFonts w:ascii="Times New Roman" w:hAnsi="Times New Roman" w:cs="Times New Roman"/>
          <w:sz w:val="24"/>
          <w:szCs w:val="24"/>
        </w:rPr>
        <w:t xml:space="preserve"> </w:t>
      </w:r>
      <w:r w:rsidR="007E72EF">
        <w:rPr>
          <w:rFonts w:ascii="Times New Roman" w:hAnsi="Times New Roman" w:cs="Times New Roman"/>
          <w:sz w:val="24"/>
          <w:szCs w:val="24"/>
        </w:rPr>
        <w:t>(Д</w:t>
      </w:r>
      <w:r w:rsidRPr="00154FF9">
        <w:rPr>
          <w:rFonts w:ascii="Times New Roman" w:hAnsi="Times New Roman" w:cs="Times New Roman"/>
          <w:sz w:val="24"/>
          <w:szCs w:val="24"/>
        </w:rPr>
        <w:t>есять</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дней </w:t>
      </w:r>
      <w:proofErr w:type="gramStart"/>
      <w:r w:rsidRPr="00154FF9">
        <w:rPr>
          <w:rFonts w:ascii="Times New Roman" w:hAnsi="Times New Roman" w:cs="Times New Roman"/>
          <w:sz w:val="24"/>
          <w:szCs w:val="24"/>
        </w:rPr>
        <w:t>с даты размещения</w:t>
      </w:r>
      <w:proofErr w:type="gramEnd"/>
      <w:r w:rsidRPr="00154FF9">
        <w:rPr>
          <w:rFonts w:ascii="Times New Roman" w:hAnsi="Times New Roman" w:cs="Times New Roman"/>
          <w:sz w:val="24"/>
          <w:szCs w:val="24"/>
        </w:rPr>
        <w:t xml:space="preserve"> в ЕИС протокола, в котором содержатся итоги запроса предложений, и не позднее чем через </w:t>
      </w:r>
      <w:r w:rsidR="007E72EF">
        <w:rPr>
          <w:rFonts w:ascii="Times New Roman" w:hAnsi="Times New Roman" w:cs="Times New Roman"/>
          <w:sz w:val="24"/>
          <w:szCs w:val="24"/>
        </w:rPr>
        <w:t>20 (Д</w:t>
      </w:r>
      <w:r w:rsidRPr="00154FF9">
        <w:rPr>
          <w:rFonts w:ascii="Times New Roman" w:hAnsi="Times New Roman" w:cs="Times New Roman"/>
          <w:sz w:val="24"/>
          <w:szCs w:val="24"/>
        </w:rPr>
        <w:t>вадцать дней</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154FF9">
        <w:rPr>
          <w:rFonts w:ascii="Times New Roman" w:hAnsi="Times New Roman" w:cs="Times New Roman"/>
          <w:sz w:val="24"/>
          <w:szCs w:val="24"/>
        </w:rPr>
        <w:t xml:space="preserve"> 2 (Двух) экземплярах по почте.</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20"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xml:space="preserve">,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563863">
      <w:pPr>
        <w:tabs>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xml:space="preserve"> если Участник запроса предложений (согласно п. 4.13.3.) предоставил Заказчику в срок, указанный в пункте 4.13.4. </w:t>
      </w:r>
      <w:proofErr w:type="gramStart"/>
      <w:r w:rsidRPr="00154FF9">
        <w:rPr>
          <w:rFonts w:ascii="Times New Roman" w:hAnsi="Times New Roman" w:cs="Times New Roman"/>
          <w:sz w:val="24"/>
          <w:szCs w:val="24"/>
        </w:rPr>
        <w:t>Документации, подписанный им договор с протоколом разногласий (кроме случая, предусмотренного пунктом 4.13.9.</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 xml:space="preserve">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w:t>
      </w:r>
      <w:r w:rsidRPr="00154FF9">
        <w:rPr>
          <w:rFonts w:ascii="Times New Roman" w:hAnsi="Times New Roman" w:cs="Times New Roman"/>
          <w:sz w:val="24"/>
          <w:szCs w:val="24"/>
        </w:rPr>
        <w:lastRenderedPageBreak/>
        <w:t>согласованы Заказчиком, Заказчик вправе признать такого Участника запроса предложений (согласно п. 4.13.3.) уклонившимся от заключения договора.</w:t>
      </w:r>
      <w:proofErr w:type="gramEnd"/>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Согласно статьи</w:t>
      </w:r>
      <w:proofErr w:type="gramEnd"/>
      <w:r w:rsidRPr="00154FF9">
        <w:rPr>
          <w:rFonts w:ascii="Times New Roman" w:hAnsi="Times New Roman" w:cs="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20"/>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roofErr w:type="gramEnd"/>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bookmarkStart w:id="121"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proofErr w:type="gramStart"/>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154FF9">
        <w:rPr>
          <w:rFonts w:ascii="Times New Roman" w:hAnsi="Times New Roman" w:cs="Times New Roman"/>
          <w:bCs/>
          <w:sz w:val="24"/>
          <w:szCs w:val="24"/>
        </w:rPr>
        <w:t xml:space="preserve"> </w:t>
      </w:r>
      <w:proofErr w:type="gramStart"/>
      <w:r w:rsidRPr="00154FF9">
        <w:rPr>
          <w:rFonts w:ascii="Times New Roman" w:hAnsi="Times New Roman" w:cs="Times New Roman"/>
          <w:bCs/>
          <w:sz w:val="24"/>
          <w:szCs w:val="24"/>
        </w:rPr>
        <w:t>Договоре</w:t>
      </w:r>
      <w:proofErr w:type="gramEnd"/>
      <w:r w:rsidRPr="00154FF9">
        <w:rPr>
          <w:rFonts w:ascii="Times New Roman" w:hAnsi="Times New Roman" w:cs="Times New Roman"/>
          <w:bCs/>
          <w:sz w:val="24"/>
          <w:szCs w:val="24"/>
        </w:rPr>
        <w:t>.</w:t>
      </w:r>
    </w:p>
    <w:bookmarkEnd w:id="121"/>
    <w:p w:rsidR="00154FF9" w:rsidRPr="002E5416" w:rsidRDefault="00154FF9" w:rsidP="00563863">
      <w:pPr>
        <w:shd w:val="clear" w:color="auto" w:fill="FFFFFF"/>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2"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proofErr w:type="gramStart"/>
      <w:r w:rsidRPr="00154FF9">
        <w:rPr>
          <w:rFonts w:ascii="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Pr="002E5416">
        <w:rPr>
          <w:rFonts w:ascii="Times New Roman" w:hAnsi="Times New Roman" w:cs="Times New Roman"/>
          <w:sz w:val="24"/>
          <w:szCs w:val="24"/>
          <w:lang w:eastAsia="ru-RU"/>
        </w:rPr>
        <w:t>Договора), кроме случаев, предусмотренных п. 4.13.9.</w:t>
      </w:r>
      <w:proofErr w:type="gramEnd"/>
      <w:r w:rsidRPr="002E5416">
        <w:rPr>
          <w:rFonts w:ascii="Times New Roman" w:hAnsi="Times New Roman" w:cs="Times New Roman"/>
          <w:sz w:val="24"/>
          <w:szCs w:val="24"/>
          <w:lang w:eastAsia="ru-RU"/>
        </w:rPr>
        <w:t xml:space="preserve"> Документации.</w:t>
      </w:r>
      <w:bookmarkEnd w:id="122"/>
    </w:p>
    <w:p w:rsidR="00154FF9" w:rsidRPr="002E5416"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2E5416">
        <w:rPr>
          <w:rFonts w:ascii="Times New Roman" w:hAnsi="Times New Roman" w:cs="Times New Roman"/>
          <w:b/>
          <w:sz w:val="24"/>
          <w:szCs w:val="24"/>
          <w:lang w:eastAsia="ru-RU"/>
        </w:rPr>
        <w:t>4.13.9.</w:t>
      </w:r>
      <w:r w:rsidRPr="002E5416">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w:t>
      </w:r>
      <w:r w:rsidR="00B33E89" w:rsidRPr="002E5416">
        <w:rPr>
          <w:rFonts w:ascii="Times New Roman" w:hAnsi="Times New Roman" w:cs="Times New Roman"/>
          <w:sz w:val="24"/>
          <w:szCs w:val="24"/>
          <w:lang w:eastAsia="ru-RU"/>
        </w:rPr>
        <w:t xml:space="preserve">запроса предложения </w:t>
      </w:r>
      <w:r w:rsidRPr="002E5416">
        <w:rPr>
          <w:rFonts w:ascii="Times New Roman" w:hAnsi="Times New Roman" w:cs="Times New Roman"/>
          <w:sz w:val="24"/>
          <w:szCs w:val="24"/>
          <w:lang w:eastAsia="ru-RU"/>
        </w:rPr>
        <w:t xml:space="preserve">(согласно п. 4.13.3) по обоюдному согласию могут проводиться преддоговорные переговоры (в том числе путем </w:t>
      </w:r>
      <w:r w:rsidR="001F3F0C" w:rsidRPr="002E5416">
        <w:rPr>
          <w:rFonts w:ascii="Times New Roman" w:hAnsi="Times New Roman" w:cs="Times New Roman"/>
          <w:sz w:val="24"/>
          <w:szCs w:val="24"/>
          <w:lang w:eastAsia="ru-RU"/>
        </w:rPr>
        <w:t>составления соглашений о проведении преддоговорных переговоров, протокола</w:t>
      </w:r>
      <w:r w:rsidRPr="002E5416">
        <w:rPr>
          <w:rFonts w:ascii="Times New Roman" w:hAnsi="Times New Roman" w:cs="Times New Roman"/>
          <w:sz w:val="24"/>
          <w:szCs w:val="24"/>
          <w:lang w:eastAsia="ru-RU"/>
        </w:rPr>
        <w:t xml:space="preserve">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B33E89" w:rsidRPr="002E5416">
        <w:rPr>
          <w:rFonts w:ascii="Times New Roman" w:hAnsi="Times New Roman" w:cs="Times New Roman"/>
          <w:sz w:val="24"/>
          <w:szCs w:val="24"/>
        </w:rPr>
        <w:t xml:space="preserve">запроса предложений </w:t>
      </w:r>
      <w:r w:rsidRPr="002E5416">
        <w:rPr>
          <w:rFonts w:ascii="Times New Roman" w:hAnsi="Times New Roman" w:cs="Times New Roman"/>
          <w:sz w:val="24"/>
          <w:szCs w:val="24"/>
          <w:lang w:eastAsia="ru-RU"/>
        </w:rPr>
        <w:t>уклонившимся от заключения Договора.</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3" w:name="_Toc386464008"/>
      <w:bookmarkStart w:id="124" w:name="_Toc403634884"/>
      <w:bookmarkStart w:id="125" w:name="_Toc403725268"/>
      <w:bookmarkStart w:id="126" w:name="_Toc403725339"/>
      <w:bookmarkStart w:id="127" w:name="_Toc409595066"/>
      <w:bookmarkStart w:id="128" w:name="_Toc440288215"/>
      <w:bookmarkStart w:id="129" w:name="_Toc454439813"/>
      <w:bookmarkStart w:id="130" w:name="_Toc460939608"/>
      <w:bookmarkStart w:id="131"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2" w:name="_Toc386464009"/>
      <w:bookmarkStart w:id="133" w:name="_Toc403634885"/>
      <w:bookmarkStart w:id="134" w:name="_Toc403725269"/>
      <w:bookmarkStart w:id="135" w:name="_Toc403725340"/>
      <w:bookmarkStart w:id="136" w:name="_Toc409595067"/>
      <w:bookmarkEnd w:id="123"/>
      <w:bookmarkEnd w:id="124"/>
      <w:bookmarkEnd w:id="125"/>
      <w:bookmarkEnd w:id="126"/>
      <w:bookmarkEnd w:id="127"/>
      <w:r w:rsidR="00447A61" w:rsidRPr="00447A61">
        <w:rPr>
          <w:rFonts w:ascii="Times New Roman" w:eastAsia="Times New Roman" w:hAnsi="Times New Roman" w:cs="Times New Roman"/>
          <w:b/>
          <w:sz w:val="24"/>
          <w:szCs w:val="24"/>
          <w:lang w:eastAsia="ar-SA"/>
        </w:rPr>
        <w:t xml:space="preserve">Обеспечение </w:t>
      </w:r>
      <w:bookmarkEnd w:id="128"/>
      <w:bookmarkEnd w:id="129"/>
      <w:bookmarkEnd w:id="130"/>
      <w:bookmarkEnd w:id="131"/>
      <w:bookmarkEnd w:id="132"/>
      <w:bookmarkEnd w:id="133"/>
      <w:bookmarkEnd w:id="134"/>
      <w:bookmarkEnd w:id="135"/>
      <w:bookmarkEnd w:id="136"/>
    </w:p>
    <w:p w:rsidR="003A2F0D" w:rsidRDefault="003A2F0D" w:rsidP="00EF232F">
      <w:pPr>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p>
    <w:p w:rsidR="005004EA" w:rsidRDefault="005004EA" w:rsidP="00EF232F">
      <w:pPr>
        <w:spacing w:after="0" w:line="240" w:lineRule="auto"/>
        <w:ind w:firstLine="708"/>
        <w:jc w:val="both"/>
        <w:rPr>
          <w:rFonts w:ascii="Times New Roman" w:eastAsia="Times New Roman" w:hAnsi="Times New Roman" w:cs="Times New Roman"/>
          <w:sz w:val="24"/>
          <w:szCs w:val="24"/>
          <w:lang w:eastAsia="ar-SA"/>
        </w:rPr>
      </w:pPr>
    </w:p>
    <w:p w:rsidR="00DA5B96" w:rsidRPr="00910D7F" w:rsidRDefault="00DA5B96" w:rsidP="005004EA">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7" w:name="_Toc386464010"/>
      <w:bookmarkStart w:id="138" w:name="_Toc403634886"/>
      <w:bookmarkStart w:id="139" w:name="_Toc403725270"/>
      <w:bookmarkStart w:id="140" w:name="_Toc403725341"/>
      <w:bookmarkStart w:id="141" w:name="_Toc409595068"/>
      <w:bookmarkStart w:id="142" w:name="_Toc440288216"/>
      <w:bookmarkStart w:id="143" w:name="_Toc454439814"/>
      <w:bookmarkStart w:id="144" w:name="_Toc460939609"/>
      <w:bookmarkStart w:id="145"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r w:rsidR="00764BA9">
        <w:rPr>
          <w:rFonts w:ascii="Times New Roman" w:eastAsia="Times New Roman" w:hAnsi="Times New Roman" w:cs="Times New Roman"/>
          <w:b/>
          <w:bCs/>
          <w:sz w:val="24"/>
          <w:szCs w:val="26"/>
          <w:lang w:eastAsia="ar-SA"/>
        </w:rPr>
        <w:t xml:space="preserve">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7"/>
      <w:bookmarkEnd w:id="138"/>
      <w:bookmarkEnd w:id="139"/>
      <w:bookmarkEnd w:id="140"/>
      <w:bookmarkEnd w:id="141"/>
      <w:bookmarkEnd w:id="142"/>
      <w:bookmarkEnd w:id="143"/>
      <w:bookmarkEnd w:id="144"/>
      <w:bookmarkEnd w:id="145"/>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lastRenderedPageBreak/>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3A2F0D" w:rsidRDefault="003A2F0D" w:rsidP="00253EF1">
      <w:pPr>
        <w:keepNext/>
        <w:numPr>
          <w:ilvl w:val="0"/>
          <w:numId w:val="30"/>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74929136"/>
      <w:bookmarkStart w:id="147" w:name="_Ref55336310"/>
      <w:bookmarkStart w:id="148" w:name="_Ref93265116"/>
      <w:bookmarkStart w:id="149" w:name="_Ref93264992"/>
      <w:bookmarkStart w:id="150" w:name="_Ref89649494"/>
      <w:bookmarkStart w:id="151"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p>
    <w:p w:rsidR="00315206" w:rsidRPr="00315206" w:rsidRDefault="00315206" w:rsidP="00315206">
      <w:pPr>
        <w:spacing w:after="0"/>
        <w:jc w:val="both"/>
        <w:rPr>
          <w:rFonts w:ascii="Times New Roman" w:hAnsi="Times New Roman" w:cs="Times New Roman"/>
        </w:rPr>
      </w:pPr>
    </w:p>
    <w:tbl>
      <w:tblPr>
        <w:tblW w:w="8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7"/>
        <w:gridCol w:w="4246"/>
      </w:tblGrid>
      <w:tr w:rsidR="00315206" w:rsidRPr="00315206" w:rsidTr="003B57CD">
        <w:trPr>
          <w:trHeight w:val="691"/>
          <w:jc w:val="center"/>
        </w:trPr>
        <w:tc>
          <w:tcPr>
            <w:tcW w:w="4617"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 xml:space="preserve">     Наименование</w:t>
            </w:r>
          </w:p>
          <w:p w:rsidR="00315206" w:rsidRPr="00315206" w:rsidRDefault="00315206" w:rsidP="00315206">
            <w:pPr>
              <w:spacing w:after="0"/>
              <w:jc w:val="both"/>
              <w:rPr>
                <w:rFonts w:ascii="Times New Roman" w:hAnsi="Times New Roman" w:cs="Times New Roman"/>
                <w:b/>
              </w:rPr>
            </w:pPr>
          </w:p>
        </w:tc>
        <w:tc>
          <w:tcPr>
            <w:tcW w:w="4246"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Требования к качеству, техническим характеристикам</w:t>
            </w:r>
          </w:p>
        </w:tc>
      </w:tr>
      <w:tr w:rsidR="00315206" w:rsidRPr="00315206" w:rsidTr="003B57CD">
        <w:trPr>
          <w:trHeight w:val="726"/>
          <w:jc w:val="center"/>
        </w:trPr>
        <w:tc>
          <w:tcPr>
            <w:tcW w:w="4617" w:type="dxa"/>
            <w:shd w:val="clear" w:color="auto" w:fill="auto"/>
          </w:tcPr>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Бензин АИ-95  </w:t>
            </w:r>
          </w:p>
          <w:p w:rsidR="00315206" w:rsidRPr="00315206" w:rsidRDefault="00315206" w:rsidP="00315206">
            <w:pPr>
              <w:tabs>
                <w:tab w:val="center" w:pos="2200"/>
              </w:tabs>
              <w:spacing w:after="0"/>
              <w:jc w:val="both"/>
              <w:rPr>
                <w:rFonts w:ascii="Times New Roman" w:hAnsi="Times New Roman" w:cs="Times New Roman"/>
              </w:rPr>
            </w:pPr>
          </w:p>
        </w:tc>
        <w:tc>
          <w:tcPr>
            <w:tcW w:w="4246" w:type="dxa"/>
            <w:shd w:val="clear" w:color="auto" w:fill="auto"/>
          </w:tcPr>
          <w:p w:rsidR="005004EA" w:rsidRPr="005004EA" w:rsidRDefault="005004EA" w:rsidP="005004EA">
            <w:pPr>
              <w:tabs>
                <w:tab w:val="left" w:pos="132"/>
              </w:tabs>
              <w:spacing w:after="0" w:line="240" w:lineRule="auto"/>
              <w:rPr>
                <w:rFonts w:ascii="Times New Roman" w:eastAsia="Times New Roman" w:hAnsi="Times New Roman" w:cs="Times New Roman"/>
                <w:lang w:eastAsia="ru-RU"/>
              </w:rPr>
            </w:pPr>
            <w:r w:rsidRPr="005004EA">
              <w:rPr>
                <w:rFonts w:ascii="Times New Roman" w:eastAsia="Times New Roman" w:hAnsi="Times New Roman" w:cs="Times New Roman"/>
                <w:lang w:eastAsia="ru-RU"/>
              </w:rPr>
              <w:t>- Неэтилированный бензин марки Премиум Евро-95 по ГОСТ </w:t>
            </w:r>
            <w:proofErr w:type="gramStart"/>
            <w:r w:rsidRPr="005004EA">
              <w:rPr>
                <w:rFonts w:ascii="Times New Roman" w:eastAsia="Times New Roman" w:hAnsi="Times New Roman" w:cs="Times New Roman"/>
                <w:lang w:eastAsia="ru-RU"/>
              </w:rPr>
              <w:t>Р</w:t>
            </w:r>
            <w:proofErr w:type="gramEnd"/>
            <w:r w:rsidRPr="005004EA">
              <w:rPr>
                <w:rFonts w:ascii="Times New Roman" w:eastAsia="Times New Roman" w:hAnsi="Times New Roman" w:cs="Times New Roman"/>
                <w:lang w:eastAsia="ru-RU"/>
              </w:rPr>
              <w:t xml:space="preserve"> 51866-2002, </w:t>
            </w:r>
            <w:r w:rsidRPr="005004EA">
              <w:rPr>
                <w:rFonts w:ascii="Times New Roman" w:eastAsia="Times New Roman" w:hAnsi="Times New Roman" w:cs="Times New Roman"/>
                <w:b/>
                <w:lang w:eastAsia="ru-RU"/>
              </w:rPr>
              <w:t xml:space="preserve">или </w:t>
            </w:r>
            <w:r w:rsidRPr="005004EA">
              <w:rPr>
                <w:rFonts w:ascii="Times New Roman" w:eastAsia="Times New Roman" w:hAnsi="Times New Roman" w:cs="Times New Roman"/>
                <w:lang w:eastAsia="ru-RU"/>
              </w:rPr>
              <w:t>неэтилированный бензин марки</w:t>
            </w:r>
          </w:p>
          <w:p w:rsidR="005004EA" w:rsidRPr="005004EA" w:rsidRDefault="005004EA" w:rsidP="005004EA">
            <w:pPr>
              <w:tabs>
                <w:tab w:val="left" w:pos="132"/>
              </w:tabs>
              <w:spacing w:after="0" w:line="240" w:lineRule="auto"/>
              <w:rPr>
                <w:rFonts w:ascii="Times New Roman" w:eastAsia="Times New Roman" w:hAnsi="Times New Roman" w:cs="Times New Roman"/>
                <w:lang w:eastAsia="ru-RU"/>
              </w:rPr>
            </w:pPr>
            <w:r w:rsidRPr="005004EA">
              <w:rPr>
                <w:rFonts w:ascii="Times New Roman" w:eastAsia="Times New Roman" w:hAnsi="Times New Roman" w:cs="Times New Roman"/>
                <w:lang w:eastAsia="ru-RU"/>
              </w:rPr>
              <w:t>Аи-95 ГОСТ 32513-2013;</w:t>
            </w:r>
          </w:p>
          <w:p w:rsidR="00315206" w:rsidRPr="00315206" w:rsidRDefault="005004EA" w:rsidP="005004EA">
            <w:pPr>
              <w:spacing w:after="0"/>
              <w:jc w:val="both"/>
              <w:rPr>
                <w:rFonts w:ascii="Times New Roman" w:hAnsi="Times New Roman" w:cs="Times New Roman"/>
              </w:rPr>
            </w:pPr>
            <w:r w:rsidRPr="005004EA">
              <w:rPr>
                <w:rFonts w:ascii="Times New Roman" w:eastAsia="Times New Roman" w:hAnsi="Times New Roman" w:cs="Times New Roman"/>
                <w:lang w:eastAsia="ru-RU"/>
              </w:rPr>
              <w:t>- Класс 5</w:t>
            </w:r>
          </w:p>
        </w:tc>
      </w:tr>
    </w:tbl>
    <w:p w:rsidR="005004EA" w:rsidRPr="005004EA" w:rsidRDefault="005004EA" w:rsidP="00C647A7">
      <w:pPr>
        <w:tabs>
          <w:tab w:val="left" w:pos="851"/>
        </w:tabs>
        <w:suppressAutoHyphens/>
        <w:spacing w:after="0" w:line="240" w:lineRule="auto"/>
        <w:ind w:firstLine="709"/>
        <w:jc w:val="both"/>
        <w:rPr>
          <w:rFonts w:ascii="Times New Roman" w:eastAsia="Times New Roman" w:hAnsi="Times New Roman" w:cs="Times New Roman"/>
          <w:snapToGrid w:val="0"/>
          <w:sz w:val="24"/>
          <w:szCs w:val="24"/>
          <w:lang w:eastAsia="ar-SA"/>
        </w:rPr>
      </w:pPr>
      <w:r w:rsidRPr="005004EA">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не более 175 шт. на все время действия Договора поставки;</w:t>
      </w:r>
    </w:p>
    <w:p w:rsidR="005004EA" w:rsidRPr="005004EA" w:rsidRDefault="005004EA" w:rsidP="00C647A7">
      <w:pPr>
        <w:tabs>
          <w:tab w:val="left" w:pos="851"/>
        </w:tabs>
        <w:suppressAutoHyphens/>
        <w:spacing w:after="0" w:line="240" w:lineRule="auto"/>
        <w:ind w:firstLine="709"/>
        <w:jc w:val="both"/>
        <w:rPr>
          <w:rFonts w:ascii="Times New Roman" w:eastAsia="Times New Roman" w:hAnsi="Times New Roman" w:cs="Times New Roman"/>
          <w:snapToGrid w:val="0"/>
          <w:sz w:val="24"/>
          <w:szCs w:val="24"/>
          <w:lang w:eastAsia="ar-SA"/>
        </w:rPr>
      </w:pPr>
      <w:r w:rsidRPr="005004EA">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rsidR="00315206" w:rsidRDefault="005004EA" w:rsidP="00C647A7">
      <w:pPr>
        <w:tabs>
          <w:tab w:val="left" w:pos="851"/>
        </w:tabs>
        <w:suppressAutoHyphens/>
        <w:spacing w:after="0" w:line="240" w:lineRule="auto"/>
        <w:ind w:firstLine="709"/>
        <w:jc w:val="both"/>
        <w:rPr>
          <w:rFonts w:ascii="Times New Roman" w:hAnsi="Times New Roman" w:cs="Times New Roman"/>
          <w:b/>
          <w:lang w:eastAsia="ar-SA"/>
        </w:rPr>
      </w:pPr>
      <w:r w:rsidRPr="005004EA">
        <w:rPr>
          <w:rFonts w:ascii="Times New Roman" w:eastAsia="Times New Roman" w:hAnsi="Times New Roman" w:cs="Times New Roman"/>
          <w:snapToGrid w:val="0"/>
          <w:sz w:val="24"/>
          <w:szCs w:val="24"/>
          <w:lang w:eastAsia="ar-SA"/>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7D6BE3" w:rsidRDefault="007D6BE3" w:rsidP="00C647A7">
      <w:pPr>
        <w:autoSpaceDE w:val="0"/>
        <w:adjustRightInd w:val="0"/>
        <w:spacing w:after="0" w:line="240" w:lineRule="auto"/>
        <w:ind w:firstLine="709"/>
        <w:jc w:val="both"/>
        <w:rPr>
          <w:rFonts w:ascii="Times New Roman" w:hAnsi="Times New Roman" w:cs="Times New Roman"/>
          <w:b/>
          <w:bCs/>
          <w:i/>
        </w:rPr>
      </w:pPr>
    </w:p>
    <w:p w:rsidR="00315206" w:rsidRPr="00C647A7" w:rsidRDefault="005004EA" w:rsidP="00C647A7">
      <w:pPr>
        <w:autoSpaceDE w:val="0"/>
        <w:adjustRightInd w:val="0"/>
        <w:spacing w:after="0" w:line="240" w:lineRule="auto"/>
        <w:ind w:firstLine="709"/>
        <w:jc w:val="both"/>
        <w:rPr>
          <w:rFonts w:ascii="Times New Roman" w:hAnsi="Times New Roman"/>
          <w:bCs/>
          <w:sz w:val="24"/>
        </w:rPr>
      </w:pPr>
      <w:r w:rsidRPr="00C647A7">
        <w:rPr>
          <w:rFonts w:ascii="Times New Roman" w:hAnsi="Times New Roman"/>
          <w:bCs/>
          <w:sz w:val="24"/>
        </w:rPr>
        <w:t>Весь поставляемый Товар должен соответствовать требованиям, установленным Техническим регламентом Таможенного союза «О требованиях к автомобильному и авиационному бензину, дизельному и судовому топливу, топливу для реактивных двигателей и мазуту» от 18.10.2011 № 826</w:t>
      </w:r>
      <w:r w:rsidR="00315206" w:rsidRPr="00C647A7">
        <w:rPr>
          <w:rFonts w:ascii="Times New Roman" w:hAnsi="Times New Roman"/>
          <w:bCs/>
          <w:sz w:val="24"/>
        </w:rPr>
        <w:t>.</w:t>
      </w:r>
    </w:p>
    <w:p w:rsidR="005004EA" w:rsidRDefault="005004EA" w:rsidP="00C647A7">
      <w:pPr>
        <w:autoSpaceDE w:val="0"/>
        <w:adjustRightInd w:val="0"/>
        <w:spacing w:after="0" w:line="240" w:lineRule="auto"/>
        <w:ind w:firstLine="709"/>
        <w:jc w:val="both"/>
        <w:rPr>
          <w:rFonts w:ascii="Times New Roman" w:hAnsi="Times New Roman"/>
          <w:bCs/>
          <w:sz w:val="24"/>
        </w:rPr>
      </w:pPr>
    </w:p>
    <w:p w:rsidR="005004EA" w:rsidRDefault="005004EA" w:rsidP="00C647A7">
      <w:pPr>
        <w:autoSpaceDE w:val="0"/>
        <w:adjustRightInd w:val="0"/>
        <w:spacing w:after="0" w:line="240" w:lineRule="auto"/>
        <w:ind w:firstLine="709"/>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17789D" w:rsidRDefault="0017789D"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5004EA" w:rsidRDefault="005004EA" w:rsidP="005004EA">
      <w:pPr>
        <w:autoSpaceDE w:val="0"/>
        <w:adjustRightInd w:val="0"/>
        <w:spacing w:after="0" w:line="240" w:lineRule="auto"/>
        <w:jc w:val="both"/>
        <w:rPr>
          <w:rFonts w:ascii="Times New Roman" w:hAnsi="Times New Roman"/>
          <w:bCs/>
          <w:sz w:val="24"/>
        </w:rPr>
      </w:pPr>
    </w:p>
    <w:p w:rsidR="00C647A7" w:rsidRDefault="00C647A7" w:rsidP="005004EA">
      <w:pPr>
        <w:autoSpaceDE w:val="0"/>
        <w:adjustRightInd w:val="0"/>
        <w:spacing w:after="0" w:line="240" w:lineRule="auto"/>
        <w:jc w:val="both"/>
        <w:rPr>
          <w:rFonts w:ascii="Times New Roman" w:hAnsi="Times New Roman"/>
          <w:bCs/>
          <w:sz w:val="24"/>
        </w:rPr>
      </w:pPr>
    </w:p>
    <w:p w:rsidR="003A2F0D" w:rsidRPr="00386A2E" w:rsidRDefault="003A2F0D" w:rsidP="00C647A7">
      <w:pPr>
        <w:keepNext/>
        <w:suppressAutoHyphens/>
        <w:spacing w:after="0" w:line="240" w:lineRule="auto"/>
        <w:ind w:right="-2"/>
        <w:jc w:val="right"/>
        <w:outlineLvl w:val="0"/>
        <w:rPr>
          <w:rFonts w:ascii="Times New Roman" w:eastAsia="Times New Roman" w:hAnsi="Times New Roman" w:cs="Times New Roman"/>
          <w:sz w:val="24"/>
          <w:szCs w:val="24"/>
          <w:lang w:eastAsia="ar-SA"/>
        </w:rPr>
      </w:pPr>
      <w:bookmarkStart w:id="152"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C54C7B">
              <w:rPr>
                <w:rFonts w:ascii="Times New Roman" w:eastAsia="Calibri" w:hAnsi="Times New Roman" w:cs="Times New Roman"/>
                <w:bCs/>
                <w:sz w:val="24"/>
                <w:szCs w:val="24"/>
              </w:rPr>
              <w:t>договора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7A3D3B">
        <w:rPr>
          <w:rFonts w:ascii="Times New Roman" w:eastAsia="Times New Roman" w:hAnsi="Times New Roman" w:cs="Times New Roman"/>
          <w:sz w:val="24"/>
          <w:szCs w:val="24"/>
          <w:lang w:eastAsia="ar-SA"/>
        </w:rPr>
        <w:t>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54"/>
    </w:p>
    <w:p w:rsidR="003A2F0D" w:rsidRPr="00296CC8" w:rsidRDefault="003A2F0D" w:rsidP="00253EF1">
      <w:pPr>
        <w:numPr>
          <w:ilvl w:val="0"/>
          <w:numId w:val="12"/>
        </w:numPr>
        <w:tabs>
          <w:tab w:val="left" w:pos="993"/>
        </w:tabs>
        <w:suppressAutoHyphens/>
        <w:spacing w:after="0" w:line="240" w:lineRule="auto"/>
        <w:ind w:left="0" w:firstLine="709"/>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A24EF6" w:rsidRDefault="00ED1A4B" w:rsidP="00253EF1">
      <w:pPr>
        <w:numPr>
          <w:ilvl w:val="0"/>
          <w:numId w:val="12"/>
        </w:numPr>
        <w:tabs>
          <w:tab w:val="clear" w:pos="927"/>
          <w:tab w:val="num" w:pos="851"/>
          <w:tab w:val="left" w:pos="993"/>
        </w:tabs>
        <w:suppressAutoHyphens/>
        <w:spacing w:after="0" w:line="240" w:lineRule="auto"/>
        <w:ind w:left="0" w:firstLine="709"/>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xml:space="preserve">– на ____ </w:t>
      </w:r>
      <w:proofErr w:type="gramStart"/>
      <w:r w:rsidR="00296CC8" w:rsidRPr="003A2F0D">
        <w:rPr>
          <w:rFonts w:ascii="Times New Roman" w:eastAsia="Times New Roman" w:hAnsi="Times New Roman" w:cs="Times New Roman"/>
          <w:sz w:val="24"/>
          <w:szCs w:val="24"/>
          <w:lang w:eastAsia="ar-SA"/>
        </w:rPr>
        <w:t>л</w:t>
      </w:r>
      <w:proofErr w:type="gramEnd"/>
      <w:r w:rsidR="00296CC8" w:rsidRPr="003A2F0D">
        <w:rPr>
          <w:rFonts w:ascii="Times New Roman" w:eastAsia="Times New Roman" w:hAnsi="Times New Roman" w:cs="Times New Roman"/>
          <w:sz w:val="24"/>
          <w:szCs w:val="24"/>
          <w:lang w:eastAsia="ar-SA"/>
        </w:rPr>
        <w:t>.;</w:t>
      </w:r>
    </w:p>
    <w:p w:rsidR="00A24EF6" w:rsidRDefault="007166A8" w:rsidP="00253EF1">
      <w:pPr>
        <w:pStyle w:val="afff9"/>
        <w:numPr>
          <w:ilvl w:val="0"/>
          <w:numId w:val="12"/>
        </w:numPr>
        <w:tabs>
          <w:tab w:val="clear" w:pos="927"/>
          <w:tab w:val="num" w:pos="567"/>
          <w:tab w:val="left" w:pos="993"/>
        </w:tabs>
        <w:spacing w:after="0" w:line="240" w:lineRule="auto"/>
        <w:ind w:left="0" w:firstLine="709"/>
        <w:jc w:val="both"/>
        <w:rPr>
          <w:rFonts w:ascii="Times New Roman" w:hAnsi="Times New Roman"/>
          <w:sz w:val="24"/>
          <w:szCs w:val="24"/>
        </w:rPr>
      </w:pPr>
      <w:r w:rsidRPr="007166A8">
        <w:rPr>
          <w:rFonts w:ascii="Times New Roman" w:hAnsi="Times New Roman"/>
          <w:sz w:val="24"/>
          <w:szCs w:val="24"/>
        </w:rPr>
        <w:t xml:space="preserve">Справка о </w:t>
      </w:r>
      <w:r w:rsidR="005004EA">
        <w:rPr>
          <w:rFonts w:ascii="Times New Roman" w:hAnsi="Times New Roman"/>
          <w:sz w:val="24"/>
          <w:szCs w:val="24"/>
        </w:rPr>
        <w:t>материально-технических ресурсах (форма 5)</w:t>
      </w:r>
      <w:r w:rsidR="00606E42" w:rsidRPr="007166A8">
        <w:rPr>
          <w:rFonts w:ascii="Times New Roman" w:hAnsi="Times New Roman"/>
          <w:sz w:val="24"/>
          <w:szCs w:val="24"/>
        </w:rPr>
        <w:t xml:space="preserve"> </w:t>
      </w:r>
      <w:r w:rsidR="00A24EF6" w:rsidRPr="007166A8">
        <w:rPr>
          <w:sz w:val="24"/>
          <w:szCs w:val="24"/>
        </w:rPr>
        <w:t xml:space="preserve"> </w:t>
      </w:r>
      <w:r w:rsidR="00A24EF6" w:rsidRPr="007166A8">
        <w:rPr>
          <w:rFonts w:ascii="Times New Roman" w:hAnsi="Times New Roman"/>
          <w:sz w:val="24"/>
          <w:szCs w:val="24"/>
        </w:rPr>
        <w:t xml:space="preserve">– </w:t>
      </w:r>
      <w:r>
        <w:rPr>
          <w:rFonts w:ascii="Times New Roman" w:hAnsi="Times New Roman"/>
          <w:sz w:val="24"/>
          <w:szCs w:val="24"/>
        </w:rPr>
        <w:t xml:space="preserve"> </w:t>
      </w:r>
      <w:r w:rsidR="00A24EF6" w:rsidRPr="007166A8">
        <w:rPr>
          <w:rFonts w:ascii="Times New Roman" w:hAnsi="Times New Roman"/>
          <w:sz w:val="24"/>
          <w:szCs w:val="24"/>
        </w:rPr>
        <w:t xml:space="preserve">на ____ </w:t>
      </w:r>
      <w:proofErr w:type="gramStart"/>
      <w:r w:rsidR="00A24EF6" w:rsidRPr="007166A8">
        <w:rPr>
          <w:rFonts w:ascii="Times New Roman" w:hAnsi="Times New Roman"/>
          <w:sz w:val="24"/>
          <w:szCs w:val="24"/>
        </w:rPr>
        <w:t>л</w:t>
      </w:r>
      <w:proofErr w:type="gramEnd"/>
      <w:r w:rsidR="00A24EF6" w:rsidRPr="007166A8">
        <w:rPr>
          <w:rFonts w:ascii="Times New Roman" w:hAnsi="Times New Roman"/>
          <w:sz w:val="24"/>
          <w:szCs w:val="24"/>
        </w:rPr>
        <w:t>.;</w:t>
      </w:r>
    </w:p>
    <w:p w:rsidR="003A2F0D" w:rsidRDefault="003A2F0D"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lastRenderedPageBreak/>
        <w:t>Инструкции по заполнению</w:t>
      </w:r>
    </w:p>
    <w:bookmarkEnd w:id="156"/>
    <w:bookmarkEnd w:id="15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F82D51">
        <w:rPr>
          <w:rFonts w:ascii="Times New Roman" w:eastAsia="Times New Roman" w:hAnsi="Times New Roman" w:cs="Times New Roman"/>
          <w:sz w:val="20"/>
          <w:szCs w:val="20"/>
          <w:lang w:eastAsia="ar-SA"/>
        </w:rPr>
        <w:t>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2D1378">
        <w:rPr>
          <w:rFonts w:ascii="Times New Roman" w:eastAsia="Times New Roman" w:hAnsi="Times New Roman" w:cs="Times New Roman"/>
          <w:sz w:val="20"/>
          <w:szCs w:val="20"/>
          <w:lang w:eastAsia="ar-SA"/>
        </w:rPr>
        <w:t xml:space="preserve"> </w:t>
      </w:r>
      <w:r w:rsidR="002D1378" w:rsidRPr="00C4390B">
        <w:rPr>
          <w:rFonts w:ascii="Times New Roman" w:eastAsia="Times New Roman" w:hAnsi="Times New Roman"/>
          <w:sz w:val="20"/>
          <w:szCs w:val="20"/>
          <w:lang w:eastAsia="ar-SA"/>
        </w:rPr>
        <w:t>(при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C647A7" w:rsidRDefault="00C647A7"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8" w:name="_Toc370824159"/>
      <w:bookmarkStart w:id="159" w:name="_Toc411497392"/>
      <w:bookmarkStart w:id="160" w:name="_Toc474929138"/>
      <w:bookmarkStart w:id="161" w:name="_Toc366762388"/>
      <w:bookmarkStart w:id="162" w:name="_Toc368061897"/>
      <w:bookmarkStart w:id="16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4" w:name="_Ref214868178"/>
      <w:bookmarkEnd w:id="158"/>
      <w:bookmarkEnd w:id="159"/>
      <w:bookmarkEnd w:id="16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1"/>
      <w:bookmarkEnd w:id="162"/>
      <w:bookmarkEnd w:id="163"/>
      <w:bookmarkEnd w:id="164"/>
      <w:bookmarkEnd w:id="16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601127" w:rsidRDefault="00601127" w:rsidP="00601127">
      <w:pPr>
        <w:keepNext/>
        <w:suppressAutoHyphens/>
        <w:spacing w:after="0" w:line="240" w:lineRule="auto"/>
        <w:jc w:val="center"/>
        <w:rPr>
          <w:rFonts w:ascii="Times New Roman" w:eastAsia="Times New Roman" w:hAnsi="Times New Roman" w:cs="Times New Roman"/>
          <w:b/>
          <w:sz w:val="24"/>
          <w:szCs w:val="24"/>
          <w:lang w:eastAsia="ar-SA"/>
        </w:rPr>
      </w:pPr>
    </w:p>
    <w:p w:rsidR="00601127" w:rsidRPr="00C9626A" w:rsidRDefault="00887BA6" w:rsidP="00601127">
      <w:pPr>
        <w:keepNext/>
        <w:suppressAutoHyphens/>
        <w:spacing w:after="0" w:line="240" w:lineRule="auto"/>
        <w:jc w:val="center"/>
        <w:rPr>
          <w:rFonts w:ascii="Times New Roman" w:eastAsia="Times New Roman" w:hAnsi="Times New Roman"/>
          <w:b/>
          <w:sz w:val="24"/>
          <w:szCs w:val="16"/>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601127" w:rsidRDefault="00601127" w:rsidP="00887BA6">
      <w:pPr>
        <w:suppressAutoHyphens/>
        <w:spacing w:after="0" w:line="360" w:lineRule="auto"/>
        <w:jc w:val="both"/>
        <w:rPr>
          <w:rFonts w:ascii="Times New Roman" w:eastAsia="Times New Roman" w:hAnsi="Times New Roman" w:cs="Times New Roman"/>
          <w:sz w:val="24"/>
          <w:szCs w:val="24"/>
          <w:lang w:eastAsia="ar-SA"/>
        </w:rPr>
      </w:pP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 xml:space="preserve">Таблица. Расчет стоимости </w:t>
      </w:r>
      <w:r w:rsidR="00FC6CC6" w:rsidRPr="00852422">
        <w:rPr>
          <w:rFonts w:ascii="Times New Roman" w:eastAsia="Times New Roman" w:hAnsi="Times New Roman"/>
          <w:b/>
          <w:sz w:val="24"/>
          <w:szCs w:val="24"/>
          <w:lang w:eastAsia="ar-SA"/>
        </w:rPr>
        <w:t>поставляемого Товара</w:t>
      </w:r>
    </w:p>
    <w:tbl>
      <w:tblPr>
        <w:tblW w:w="10349" w:type="dxa"/>
        <w:tblInd w:w="-176" w:type="dxa"/>
        <w:tblLayout w:type="fixed"/>
        <w:tblLook w:val="0000" w:firstRow="0" w:lastRow="0" w:firstColumn="0" w:lastColumn="0" w:noHBand="0" w:noVBand="0"/>
      </w:tblPr>
      <w:tblGrid>
        <w:gridCol w:w="568"/>
        <w:gridCol w:w="2268"/>
        <w:gridCol w:w="1984"/>
        <w:gridCol w:w="851"/>
        <w:gridCol w:w="567"/>
        <w:gridCol w:w="1984"/>
        <w:gridCol w:w="2127"/>
      </w:tblGrid>
      <w:tr w:rsidR="00FC6CC6" w:rsidRPr="00852422" w:rsidTr="002E26EB">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852422">
              <w:rPr>
                <w:rFonts w:ascii="Times New Roman" w:eastAsia="Times New Roman" w:hAnsi="Times New Roman"/>
                <w:lang w:eastAsia="ar-SA"/>
              </w:rPr>
              <w:t xml:space="preserve">№ </w:t>
            </w:r>
            <w:proofErr w:type="gramStart"/>
            <w:r w:rsidRPr="00852422">
              <w:rPr>
                <w:rFonts w:ascii="Times New Roman" w:eastAsia="Times New Roman" w:hAnsi="Times New Roman"/>
                <w:lang w:eastAsia="ar-SA"/>
              </w:rPr>
              <w:t>п</w:t>
            </w:r>
            <w:proofErr w:type="gramEnd"/>
            <w:r w:rsidRPr="00852422">
              <w:rPr>
                <w:rFonts w:ascii="Times New Roman" w:eastAsia="Times New Roman" w:hAnsi="Times New Roman"/>
                <w:lang w:eastAsia="ar-SA"/>
              </w:rPr>
              <w:t>/п</w:t>
            </w:r>
          </w:p>
        </w:tc>
        <w:tc>
          <w:tcPr>
            <w:tcW w:w="22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Кол-во</w:t>
            </w:r>
          </w:p>
          <w:p w:rsidR="00FC6CC6" w:rsidRPr="00852422" w:rsidRDefault="00FC6CC6" w:rsidP="002E26EB">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в ед. изм.</w:t>
            </w: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 xml:space="preserve">Цена за единицу измерения, </w:t>
            </w:r>
            <w:proofErr w:type="spellStart"/>
            <w:r w:rsidRPr="00852422">
              <w:rPr>
                <w:rFonts w:ascii="Times New Roman" w:hAnsi="Times New Roman"/>
              </w:rPr>
              <w:t>руб</w:t>
            </w:r>
            <w:proofErr w:type="gramStart"/>
            <w:r w:rsidRPr="00852422">
              <w:rPr>
                <w:rFonts w:ascii="Times New Roman" w:hAnsi="Times New Roman"/>
              </w:rPr>
              <w:t>.к</w:t>
            </w:r>
            <w:proofErr w:type="gramEnd"/>
            <w:r w:rsidRPr="00852422">
              <w:rPr>
                <w:rFonts w:ascii="Times New Roman" w:hAnsi="Times New Roman"/>
              </w:rPr>
              <w:t>оп</w:t>
            </w:r>
            <w:proofErr w:type="spellEnd"/>
            <w:r w:rsidRPr="00852422">
              <w:rPr>
                <w:rFonts w:ascii="Times New Roman" w:hAnsi="Times New Roman"/>
              </w:rPr>
              <w:t>.,</w:t>
            </w:r>
          </w:p>
          <w:p w:rsidR="00FC6CC6" w:rsidRPr="00852422" w:rsidRDefault="00FC6CC6" w:rsidP="002E26EB">
            <w:pPr>
              <w:spacing w:after="0" w:line="240" w:lineRule="auto"/>
              <w:jc w:val="center"/>
              <w:rPr>
                <w:rFonts w:ascii="Times New Roman" w:hAnsi="Times New Roman"/>
                <w:i/>
                <w:iCs/>
              </w:rPr>
            </w:pPr>
            <w:r w:rsidRPr="00852422">
              <w:rPr>
                <w:rFonts w:ascii="Times New Roman" w:hAnsi="Times New Roman"/>
                <w:i/>
              </w:rPr>
              <w:t xml:space="preserve">в </w:t>
            </w:r>
            <w:proofErr w:type="spellStart"/>
            <w:r w:rsidRPr="00852422">
              <w:rPr>
                <w:rFonts w:ascii="Times New Roman" w:hAnsi="Times New Roman"/>
                <w:i/>
              </w:rPr>
              <w:t>т.ч</w:t>
            </w:r>
            <w:proofErr w:type="spellEnd"/>
            <w:r w:rsidRPr="00852422">
              <w:rPr>
                <w:rFonts w:ascii="Times New Roman" w:hAnsi="Times New Roman"/>
                <w:i/>
              </w:rPr>
              <w:t xml:space="preserve">. НДС </w:t>
            </w:r>
            <w:r w:rsidRPr="00852422">
              <w:rPr>
                <w:rFonts w:ascii="Times New Roman" w:hAnsi="Times New Roman"/>
                <w:i/>
                <w:iCs/>
              </w:rPr>
              <w:t>(в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 xml:space="preserve">Сумма, </w:t>
            </w:r>
            <w:proofErr w:type="spellStart"/>
            <w:r w:rsidRPr="00852422">
              <w:rPr>
                <w:rFonts w:ascii="Times New Roman" w:hAnsi="Times New Roman"/>
              </w:rPr>
              <w:t>руб</w:t>
            </w:r>
            <w:proofErr w:type="gramStart"/>
            <w:r w:rsidRPr="00852422">
              <w:rPr>
                <w:rFonts w:ascii="Times New Roman" w:hAnsi="Times New Roman"/>
              </w:rPr>
              <w:t>.к</w:t>
            </w:r>
            <w:proofErr w:type="gramEnd"/>
            <w:r w:rsidRPr="00852422">
              <w:rPr>
                <w:rFonts w:ascii="Times New Roman" w:hAnsi="Times New Roman"/>
              </w:rPr>
              <w:t>оп</w:t>
            </w:r>
            <w:proofErr w:type="spellEnd"/>
            <w:r w:rsidRPr="00852422">
              <w:rPr>
                <w:rFonts w:ascii="Times New Roman" w:hAnsi="Times New Roman"/>
              </w:rPr>
              <w:t>.,</w:t>
            </w:r>
          </w:p>
          <w:p w:rsidR="00FC6CC6" w:rsidRPr="00852422" w:rsidRDefault="00FC6CC6" w:rsidP="002E26EB">
            <w:pPr>
              <w:spacing w:after="0" w:line="240" w:lineRule="auto"/>
              <w:jc w:val="center"/>
              <w:rPr>
                <w:rFonts w:ascii="Times New Roman" w:hAnsi="Times New Roman"/>
              </w:rPr>
            </w:pPr>
            <w:r w:rsidRPr="00852422">
              <w:rPr>
                <w:rFonts w:ascii="Times New Roman" w:hAnsi="Times New Roman"/>
                <w:i/>
              </w:rPr>
              <w:t xml:space="preserve">в </w:t>
            </w:r>
            <w:proofErr w:type="spellStart"/>
            <w:r w:rsidRPr="00852422">
              <w:rPr>
                <w:rFonts w:ascii="Times New Roman" w:hAnsi="Times New Roman"/>
                <w:i/>
              </w:rPr>
              <w:t>т.ч</w:t>
            </w:r>
            <w:proofErr w:type="spellEnd"/>
            <w:r w:rsidRPr="00852422">
              <w:rPr>
                <w:rFonts w:ascii="Times New Roman" w:hAnsi="Times New Roman"/>
                <w:i/>
              </w:rPr>
              <w:t xml:space="preserve">. НДС </w:t>
            </w:r>
            <w:r w:rsidRPr="00852422">
              <w:rPr>
                <w:rFonts w:ascii="Times New Roman" w:hAnsi="Times New Roman"/>
                <w:i/>
                <w:iCs/>
              </w:rPr>
              <w:t>(в случае, если организация не является плательщиком НДС, указывается - НДС не облагается)</w:t>
            </w: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1</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Cs/>
                <w:color w:val="BFBFBF"/>
                <w:lang w:eastAsia="ar-SA"/>
              </w:rPr>
            </w:pPr>
            <w:r w:rsidRPr="00FA0D2F">
              <w:rPr>
                <w:rFonts w:ascii="Times New Roman" w:hAnsi="Times New Roman"/>
                <w:bCs/>
                <w:i/>
                <w:color w:val="A6A6A6" w:themeColor="background1" w:themeShade="A6"/>
              </w:rPr>
              <w:t>Указать конкретное наименование предлагаемого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601127" w:rsidP="00601127">
            <w:pPr>
              <w:tabs>
                <w:tab w:val="left" w:pos="284"/>
                <w:tab w:val="left" w:pos="709"/>
              </w:tabs>
              <w:suppressAutoHyphens/>
              <w:autoSpaceDE w:val="0"/>
              <w:autoSpaceDN w:val="0"/>
              <w:adjustRightInd w:val="0"/>
              <w:spacing w:after="0" w:line="240" w:lineRule="auto"/>
              <w:jc w:val="center"/>
              <w:rPr>
                <w:rFonts w:ascii="Times New Roman" w:hAnsi="Times New Roman"/>
                <w:color w:val="BFBFBF"/>
                <w:lang w:eastAsia="ar-SA"/>
              </w:rPr>
            </w:pPr>
            <w:r w:rsidRPr="00FA0D2F">
              <w:rPr>
                <w:rFonts w:ascii="Times New Roman" w:eastAsia="Times New Roman" w:hAnsi="Times New Roman"/>
                <w:i/>
                <w:color w:val="A6A6A6" w:themeColor="background1" w:themeShade="A6"/>
                <w:sz w:val="24"/>
                <w:szCs w:val="24"/>
                <w:lang w:eastAsia="ar-SA"/>
              </w:rPr>
              <w:t>Россия*</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50"/>
        </w:trPr>
        <w:tc>
          <w:tcPr>
            <w:tcW w:w="2836" w:type="dxa"/>
            <w:gridSpan w:val="2"/>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852422">
              <w:rPr>
                <w:rFonts w:ascii="Times New Roman" w:eastAsia="Times New Roman" w:hAnsi="Times New Roman"/>
                <w:b/>
                <w:lang w:eastAsia="ar-SA"/>
              </w:rPr>
              <w:t>Итого</w:t>
            </w:r>
          </w:p>
        </w:tc>
        <w:tc>
          <w:tcPr>
            <w:tcW w:w="1984" w:type="dxa"/>
            <w:tcBorders>
              <w:top w:val="single" w:sz="4" w:space="0" w:color="000000"/>
              <w:left w:val="single" w:sz="4" w:space="0" w:color="000000"/>
              <w:bottom w:val="single" w:sz="4" w:space="0" w:color="000000"/>
              <w:right w:val="single" w:sz="4" w:space="0" w:color="000000"/>
            </w:tcBorders>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FC6CC6" w:rsidRPr="00852422" w:rsidTr="002E26EB">
        <w:trPr>
          <w:trHeight w:val="413"/>
        </w:trPr>
        <w:tc>
          <w:tcPr>
            <w:tcW w:w="4820" w:type="dxa"/>
            <w:gridSpan w:val="3"/>
            <w:tcBorders>
              <w:top w:val="single" w:sz="4" w:space="0" w:color="000000"/>
              <w:left w:val="single" w:sz="4" w:space="0" w:color="000000"/>
              <w:bottom w:val="single" w:sz="4" w:space="0" w:color="000000"/>
              <w:right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both"/>
              <w:rPr>
                <w:rFonts w:ascii="Times New Roman" w:eastAsia="Times New Roman" w:hAnsi="Times New Roman"/>
                <w:b/>
                <w:lang w:eastAsia="ar-SA"/>
              </w:rPr>
            </w:pPr>
            <w:r w:rsidRPr="00852422">
              <w:rPr>
                <w:rFonts w:ascii="Times New Roman" w:hAnsi="Times New Roman"/>
                <w:b/>
                <w:sz w:val="24"/>
                <w:szCs w:val="24"/>
              </w:rPr>
              <w:t xml:space="preserve">В том числе НДС </w:t>
            </w:r>
            <w:r w:rsidRPr="00852422">
              <w:rPr>
                <w:rFonts w:ascii="Times New Roman" w:hAnsi="Times New Roman"/>
                <w:sz w:val="24"/>
                <w:szCs w:val="24"/>
              </w:rPr>
              <w:t xml:space="preserve"> __% </w:t>
            </w:r>
            <w:r w:rsidRPr="00852422">
              <w:rPr>
                <w:rFonts w:ascii="Times New Roman" w:hAnsi="Times New Roman"/>
                <w:sz w:val="20"/>
                <w:szCs w:val="20"/>
              </w:rPr>
              <w:t xml:space="preserve">(размер ставки) </w:t>
            </w:r>
            <w:r w:rsidRPr="00852422">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1"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67"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004EA" w:rsidRPr="005004EA" w:rsidRDefault="005004EA" w:rsidP="005004EA">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5004EA">
        <w:rPr>
          <w:rFonts w:ascii="Times New Roman" w:eastAsia="Times New Roman" w:hAnsi="Times New Roman"/>
          <w:snapToGrid w:val="0"/>
          <w:sz w:val="24"/>
          <w:szCs w:val="24"/>
          <w:lang w:eastAsia="ru-RU"/>
        </w:rPr>
        <w:tab/>
        <w:t>- Топливные карты выдаются на бесплатной основе в количестве не более 175 шт. на все время действия Договора поставки;</w:t>
      </w:r>
    </w:p>
    <w:p w:rsidR="005004EA" w:rsidRPr="005004EA" w:rsidRDefault="005004EA" w:rsidP="005004EA">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5004EA">
        <w:rPr>
          <w:rFonts w:ascii="Times New Roman" w:eastAsia="Times New Roman" w:hAnsi="Times New Roman"/>
          <w:snapToGrid w:val="0"/>
          <w:sz w:val="24"/>
          <w:szCs w:val="24"/>
          <w:lang w:eastAsia="ru-RU"/>
        </w:rPr>
        <w:tab/>
        <w:t>-  Обслуживание всех выбранных топливных карт – бесплатно.</w:t>
      </w:r>
    </w:p>
    <w:p w:rsidR="00601127" w:rsidRPr="00EC2E91" w:rsidRDefault="005004EA" w:rsidP="00601127">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ab/>
      </w:r>
      <w:r w:rsidR="00601127" w:rsidRPr="00C04359">
        <w:rPr>
          <w:rFonts w:ascii="Times New Roman" w:eastAsia="Times New Roman" w:hAnsi="Times New Roman"/>
          <w:snapToGrid w:val="0"/>
          <w:sz w:val="24"/>
          <w:szCs w:val="24"/>
          <w:lang w:eastAsia="ru-RU"/>
        </w:rPr>
        <w:t>- На отпускаемое топливо устанавливается скидка в размере _____% от розничной цены, действующей на ТО на момент отпуска топлива.</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bookmarkStart w:id="166" w:name="_Ref55336345"/>
      <w:bookmarkStart w:id="167" w:name="_Ref55335821"/>
      <w:bookmarkStart w:id="168" w:name="_Toc386464020"/>
      <w:bookmarkStart w:id="169" w:name="_Toc411497393"/>
      <w:r w:rsidRPr="00852422">
        <w:rPr>
          <w:rFonts w:ascii="Times New Roman" w:eastAsia="Times New Roman" w:hAnsi="Times New Roman"/>
          <w:sz w:val="18"/>
          <w:szCs w:val="18"/>
          <w:lang w:eastAsia="ar-SA"/>
        </w:rPr>
        <w:t xml:space="preserve">1. </w:t>
      </w:r>
      <w:r w:rsidRPr="00852422">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данное коммерческое предложение.</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3. Участник закупки указывает конкретное наименование и марку предлагаемого Товара.</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4. В таблице приводится расчет стоимости поставляемого Товара на основании данных п.</w:t>
      </w:r>
      <w:r w:rsidR="00601127">
        <w:rPr>
          <w:rFonts w:ascii="Times New Roman" w:eastAsia="Times New Roman" w:hAnsi="Times New Roman"/>
          <w:sz w:val="20"/>
          <w:szCs w:val="20"/>
          <w:lang w:eastAsia="ar-SA"/>
        </w:rPr>
        <w:t xml:space="preserve"> </w:t>
      </w:r>
      <w:r w:rsidR="005004EA">
        <w:rPr>
          <w:rFonts w:ascii="Times New Roman" w:eastAsia="Times New Roman" w:hAnsi="Times New Roman"/>
          <w:sz w:val="20"/>
          <w:szCs w:val="20"/>
          <w:lang w:eastAsia="ar-SA"/>
        </w:rPr>
        <w:t>3</w:t>
      </w:r>
      <w:r w:rsidR="00601127">
        <w:rPr>
          <w:rFonts w:ascii="Times New Roman" w:eastAsia="Times New Roman" w:hAnsi="Times New Roman"/>
          <w:sz w:val="20"/>
          <w:szCs w:val="20"/>
          <w:lang w:eastAsia="ar-SA"/>
        </w:rPr>
        <w:t>.</w:t>
      </w:r>
      <w:r w:rsidR="005004EA">
        <w:rPr>
          <w:rFonts w:ascii="Times New Roman" w:eastAsia="Times New Roman" w:hAnsi="Times New Roman"/>
          <w:sz w:val="20"/>
          <w:szCs w:val="20"/>
          <w:lang w:eastAsia="ar-SA"/>
        </w:rPr>
        <w:t>3</w:t>
      </w:r>
      <w:r w:rsidR="00601127">
        <w:rPr>
          <w:rFonts w:ascii="Times New Roman" w:eastAsia="Times New Roman" w:hAnsi="Times New Roman"/>
          <w:sz w:val="20"/>
          <w:szCs w:val="20"/>
          <w:lang w:eastAsia="ar-SA"/>
        </w:rPr>
        <w:t xml:space="preserve">. </w:t>
      </w:r>
      <w:r w:rsidRPr="00852422">
        <w:rPr>
          <w:rFonts w:ascii="Times New Roman" w:eastAsia="Times New Roman" w:hAnsi="Times New Roman"/>
          <w:sz w:val="20"/>
          <w:szCs w:val="20"/>
          <w:lang w:eastAsia="ar-SA"/>
        </w:rPr>
        <w:t xml:space="preserve"> Информационной карты Документации. Цена за единицу измерения и сумма в таблице должны включать в себя </w:t>
      </w:r>
      <w:r w:rsidR="00C647A7" w:rsidRPr="00C647A7">
        <w:rPr>
          <w:rFonts w:ascii="Times New Roman" w:eastAsia="Times New Roman" w:hAnsi="Times New Roman"/>
          <w:sz w:val="20"/>
          <w:szCs w:val="20"/>
          <w:lang w:eastAsia="ar-SA"/>
        </w:rPr>
        <w:t>себестоимость Товара, бесплатные топливные карты и бесплатное обслуживание топливных карт</w:t>
      </w:r>
      <w:r w:rsidRPr="00852422">
        <w:rPr>
          <w:rFonts w:ascii="Times New Roman" w:eastAsia="Times New Roman" w:hAnsi="Times New Roman"/>
          <w:sz w:val="20"/>
          <w:szCs w:val="20"/>
          <w:lang w:eastAsia="ar-SA"/>
        </w:rPr>
        <w:t xml:space="preserve">. </w:t>
      </w:r>
    </w:p>
    <w:p w:rsidR="00FC6CC6" w:rsidRPr="00852422" w:rsidRDefault="00FC6CC6" w:rsidP="00FC6CC6">
      <w:pPr>
        <w:tabs>
          <w:tab w:val="left" w:pos="284"/>
          <w:tab w:val="left" w:pos="709"/>
          <w:tab w:val="left" w:pos="851"/>
        </w:tabs>
        <w:suppressAutoHyphens/>
        <w:spacing w:after="0" w:line="240" w:lineRule="auto"/>
        <w:contextualSpacing/>
        <w:jc w:val="both"/>
        <w:rPr>
          <w:rFonts w:ascii="Times New Roman" w:eastAsia="Times New Roman" w:hAnsi="Times New Roman"/>
          <w:b/>
          <w:bCs/>
          <w:sz w:val="20"/>
          <w:szCs w:val="20"/>
          <w:lang w:eastAsia="ar-SA"/>
        </w:rPr>
      </w:pPr>
      <w:r w:rsidRPr="00852422">
        <w:rPr>
          <w:rFonts w:ascii="Times New Roman" w:eastAsia="Times New Roman" w:hAnsi="Times New Roman"/>
          <w:bCs/>
          <w:sz w:val="20"/>
          <w:szCs w:val="20"/>
          <w:lang w:eastAsia="ar-SA"/>
        </w:rPr>
        <w:t>5.</w:t>
      </w:r>
      <w:r w:rsidRPr="00852422">
        <w:rPr>
          <w:rFonts w:ascii="Times New Roman" w:eastAsia="Times New Roman" w:hAnsi="Times New Roman"/>
          <w:b/>
          <w:bCs/>
          <w:sz w:val="20"/>
          <w:szCs w:val="20"/>
          <w:lang w:eastAsia="ar-SA"/>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1127" w:rsidRPr="00B40E5E" w:rsidRDefault="00601127" w:rsidP="00601127">
      <w:pPr>
        <w:tabs>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6. * Для </w:t>
      </w:r>
      <w:r w:rsidR="002D0EED">
        <w:rPr>
          <w:rFonts w:ascii="Times New Roman" w:eastAsia="Times New Roman" w:hAnsi="Times New Roman"/>
          <w:sz w:val="20"/>
          <w:szCs w:val="20"/>
          <w:lang w:eastAsia="ar-SA"/>
        </w:rPr>
        <w:t>автомобильного топлива – бензина АИ-</w:t>
      </w:r>
      <w:r w:rsidR="005004EA">
        <w:rPr>
          <w:rFonts w:ascii="Times New Roman" w:eastAsia="Times New Roman" w:hAnsi="Times New Roman"/>
          <w:sz w:val="20"/>
          <w:szCs w:val="20"/>
          <w:lang w:eastAsia="ar-SA"/>
        </w:rPr>
        <w:t>95.</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bookmarkEnd w:id="170"/>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 xml:space="preserve">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w:t>
      </w:r>
      <w:r w:rsidR="00FC6CC6">
        <w:rPr>
          <w:rFonts w:ascii="Times New Roman" w:eastAsia="Times New Roman" w:hAnsi="Times New Roman" w:cs="Times New Roman"/>
          <w:sz w:val="24"/>
          <w:szCs w:val="24"/>
          <w:lang w:eastAsia="ar-SA"/>
        </w:rPr>
        <w:t>Товара</w:t>
      </w:r>
      <w:r w:rsidR="003A2F0D"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FC6CC6"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FC6CC6" w:rsidRPr="003A2F0D" w:rsidRDefault="00FC6CC6" w:rsidP="00253EF1">
            <w:pPr>
              <w:numPr>
                <w:ilvl w:val="0"/>
                <w:numId w:val="19"/>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FC6CC6" w:rsidRPr="00326AF5" w:rsidRDefault="00FC6CC6" w:rsidP="00FC6CC6">
            <w:pPr>
              <w:tabs>
                <w:tab w:val="left" w:pos="425"/>
                <w:tab w:val="left" w:pos="567"/>
                <w:tab w:val="left" w:pos="709"/>
              </w:tabs>
              <w:suppressAutoHyphens/>
              <w:snapToGrid w:val="0"/>
              <w:spacing w:after="0" w:line="240" w:lineRule="auto"/>
              <w:rPr>
                <w:rFonts w:ascii="Times New Roman" w:eastAsia="Times New Roman" w:hAnsi="Times New Roman"/>
                <w:sz w:val="24"/>
                <w:szCs w:val="24"/>
                <w:lang w:eastAsia="ar-SA"/>
              </w:rPr>
            </w:pPr>
            <w:proofErr w:type="gramStart"/>
            <w:r w:rsidRPr="00326AF5">
              <w:rPr>
                <w:rFonts w:ascii="Times New Roman" w:eastAsia="Times New Roman" w:hAnsi="Times New Roman"/>
                <w:sz w:val="24"/>
                <w:szCs w:val="24"/>
                <w:lang w:eastAsia="ar-SA"/>
              </w:rPr>
              <w:t>Согласно раздела</w:t>
            </w:r>
            <w:proofErr w:type="gramEnd"/>
            <w:r w:rsidRPr="00326AF5">
              <w:rPr>
                <w:rFonts w:ascii="Times New Roman" w:eastAsia="Times New Roman" w:hAnsi="Times New Roman"/>
                <w:sz w:val="24"/>
                <w:szCs w:val="24"/>
                <w:lang w:eastAsia="ar-SA"/>
              </w:rPr>
              <w:t xml:space="preserve">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FC6CC6" w:rsidRPr="00326AF5" w:rsidRDefault="00FC6CC6" w:rsidP="00FC6CC6">
            <w:pPr>
              <w:tabs>
                <w:tab w:val="left" w:pos="0"/>
                <w:tab w:val="left" w:pos="1494"/>
              </w:tabs>
              <w:spacing w:after="0"/>
              <w:rPr>
                <w:rFonts w:ascii="Times New Roman" w:eastAsia="Times New Roman" w:hAnsi="Times New Roman"/>
                <w:i/>
                <w:sz w:val="24"/>
                <w:szCs w:val="24"/>
                <w:lang w:eastAsia="ar-SA"/>
              </w:rPr>
            </w:pPr>
            <w:r w:rsidRPr="00326AF5">
              <w:rPr>
                <w:rFonts w:ascii="Times New Roman" w:eastAsia="Times New Roman" w:hAnsi="Times New Roman"/>
                <w:i/>
                <w:color w:val="A6A6A6"/>
                <w:sz w:val="24"/>
                <w:szCs w:val="24"/>
                <w:lang w:eastAsia="ar-SA"/>
              </w:rPr>
              <w:t>Указывается конкретное наименование, подробные характеристики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FC6CC6"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bookmarkStart w:id="171" w:name="_Ref214869550"/>
      <w:bookmarkStart w:id="172" w:name="_Toc386464021"/>
      <w:bookmarkStart w:id="173" w:name="_Toc409595073"/>
      <w:r w:rsidRPr="00FC6CC6">
        <w:rPr>
          <w:rFonts w:ascii="Times New Roman" w:eastAsia="Times New Roman" w:hAnsi="Times New Roman" w:cs="Times New Roman"/>
          <w:sz w:val="18"/>
          <w:szCs w:val="18"/>
          <w:lang w:eastAsia="ar-SA"/>
        </w:rPr>
        <w:t>1.</w:t>
      </w:r>
      <w:r w:rsidRPr="00FC6CC6">
        <w:rPr>
          <w:rFonts w:ascii="Times New Roman" w:eastAsia="Times New Roman" w:hAnsi="Times New Roman" w:cs="Times New Roman"/>
          <w:sz w:val="18"/>
          <w:szCs w:val="18"/>
          <w:lang w:eastAsia="ar-SA"/>
        </w:rPr>
        <w:tab/>
        <w:t>Участник закупки приводит номер и дату письма о подаче оферты, приложением к которому является данное техническое предложение.</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2.</w:t>
      </w:r>
      <w:r w:rsidRPr="00FC6CC6">
        <w:rPr>
          <w:rFonts w:ascii="Times New Roman" w:eastAsia="Times New Roman" w:hAnsi="Times New Roman" w:cs="Times New Roman"/>
          <w:sz w:val="18"/>
          <w:szCs w:val="18"/>
          <w:lang w:eastAsia="ar-SA"/>
        </w:rPr>
        <w:tab/>
        <w:t xml:space="preserve">Участник закупки указывает свое фирменное наименование (в </w:t>
      </w:r>
      <w:proofErr w:type="spellStart"/>
      <w:r w:rsidRPr="00FC6CC6">
        <w:rPr>
          <w:rFonts w:ascii="Times New Roman" w:eastAsia="Times New Roman" w:hAnsi="Times New Roman" w:cs="Times New Roman"/>
          <w:sz w:val="18"/>
          <w:szCs w:val="18"/>
          <w:lang w:eastAsia="ar-SA"/>
        </w:rPr>
        <w:t>т.ч</w:t>
      </w:r>
      <w:proofErr w:type="spellEnd"/>
      <w:r w:rsidRPr="00FC6CC6">
        <w:rPr>
          <w:rFonts w:ascii="Times New Roman" w:eastAsia="Times New Roman" w:hAnsi="Times New Roman" w:cs="Times New Roman"/>
          <w:sz w:val="18"/>
          <w:szCs w:val="18"/>
          <w:lang w:eastAsia="ar-SA"/>
        </w:rPr>
        <w:t>. организационно-правовую форму) и свой адрес.</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3.</w:t>
      </w:r>
      <w:r w:rsidRPr="00FC6CC6">
        <w:rPr>
          <w:rFonts w:ascii="Times New Roman" w:eastAsia="Times New Roman" w:hAnsi="Times New Roman" w:cs="Times New Roman"/>
          <w:sz w:val="18"/>
          <w:szCs w:val="18"/>
          <w:lang w:eastAsia="ar-SA"/>
        </w:rPr>
        <w:tab/>
        <w:t xml:space="preserve">В техническом </w:t>
      </w:r>
      <w:proofErr w:type="gramStart"/>
      <w:r w:rsidRPr="00FC6CC6">
        <w:rPr>
          <w:rFonts w:ascii="Times New Roman" w:eastAsia="Times New Roman" w:hAnsi="Times New Roman" w:cs="Times New Roman"/>
          <w:sz w:val="18"/>
          <w:szCs w:val="18"/>
          <w:lang w:eastAsia="ar-SA"/>
        </w:rPr>
        <w:t>предложении</w:t>
      </w:r>
      <w:proofErr w:type="gramEnd"/>
      <w:r w:rsidRPr="00FC6CC6">
        <w:rPr>
          <w:rFonts w:ascii="Times New Roman" w:eastAsia="Times New Roman" w:hAnsi="Times New Roman" w:cs="Times New Roman"/>
          <w:sz w:val="18"/>
          <w:szCs w:val="18"/>
          <w:lang w:eastAsia="ar-SA"/>
        </w:rPr>
        <w:t xml:space="preserve"> описываются все позиции таблицы коммерческого предложения.</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4.</w:t>
      </w:r>
      <w:r w:rsidRPr="00FC6CC6">
        <w:rPr>
          <w:rFonts w:ascii="Times New Roman" w:eastAsia="Times New Roman" w:hAnsi="Times New Roman" w:cs="Times New Roman"/>
          <w:sz w:val="18"/>
          <w:szCs w:val="18"/>
          <w:lang w:eastAsia="ar-SA"/>
        </w:rPr>
        <w:tab/>
        <w:t xml:space="preserve">В колонке «Требования Заказчика» указывается наименование Товара, приводятся все требования к позиции, указанные в разделе 5 «Техническое задание» Документации. </w:t>
      </w:r>
    </w:p>
    <w:p w:rsidR="00FC6CC6" w:rsidRPr="00FC6CC6" w:rsidRDefault="00FC6CC6" w:rsidP="00FC6CC6">
      <w:pPr>
        <w:tabs>
          <w:tab w:val="left" w:pos="284"/>
          <w:tab w:val="num" w:pos="360"/>
          <w:tab w:val="left" w:pos="425"/>
          <w:tab w:val="left" w:pos="567"/>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5.</w:t>
      </w:r>
      <w:r w:rsidRPr="00FC6CC6">
        <w:rPr>
          <w:rFonts w:ascii="Times New Roman" w:eastAsia="Times New Roman" w:hAnsi="Times New Roman" w:cs="Times New Roman"/>
          <w:sz w:val="18"/>
          <w:szCs w:val="18"/>
          <w:lang w:eastAsia="ar-SA"/>
        </w:rPr>
        <w:tab/>
        <w:t>В колонке «Предложение Участника закупки» указывается конкретное наименование, описание соответствующих характеристик и т.д. предлагаемого к поставке Товара.</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FC6CC6" w:rsidRDefault="00FC6CC6"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8F01C0" w:rsidRDefault="008F01C0"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1"/>
      <w:bookmarkEnd w:id="172"/>
      <w:bookmarkEnd w:id="173"/>
      <w:bookmarkEnd w:id="17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3.    Участник закупки должен заполнить приведенную выше таблицу по всем позициям. В </w:t>
      </w:r>
      <w:proofErr w:type="gramStart"/>
      <w:r w:rsidRPr="003A2F0D">
        <w:rPr>
          <w:rFonts w:ascii="Times New Roman" w:eastAsia="Times New Roman" w:hAnsi="Times New Roman" w:cs="Times New Roman"/>
          <w:sz w:val="20"/>
          <w:szCs w:val="20"/>
          <w:lang w:eastAsia="ar-SA"/>
        </w:rPr>
        <w:t>случае</w:t>
      </w:r>
      <w:proofErr w:type="gramEnd"/>
      <w:r w:rsidRPr="003A2F0D">
        <w:rPr>
          <w:rFonts w:ascii="Times New Roman" w:eastAsia="Times New Roman" w:hAnsi="Times New Roman" w:cs="Times New Roman"/>
          <w:sz w:val="20"/>
          <w:szCs w:val="20"/>
          <w:lang w:eastAsia="ar-SA"/>
        </w:rPr>
        <w:t xml:space="preserve">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5" w:name="_Toc440288222"/>
      <w:bookmarkStart w:id="176" w:name="_Toc447784679"/>
      <w:bookmarkStart w:id="177" w:name="_Toc448824807"/>
      <w:bookmarkStart w:id="178" w:name="_Toc466622514"/>
      <w:bookmarkStart w:id="17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5"/>
      <w:bookmarkEnd w:id="176"/>
      <w:bookmarkEnd w:id="177"/>
      <w:bookmarkEnd w:id="178"/>
      <w:bookmarkEnd w:id="17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F0167">
              <w:rPr>
                <w:rFonts w:ascii="Times New Roman" w:eastAsia="Times New Roman" w:hAnsi="Times New Roman" w:cs="Times New Roman"/>
                <w:lang w:eastAsia="ar-SA"/>
              </w:rPr>
              <w:t xml:space="preserve">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CC13EF" w:rsidRDefault="00CC13EF" w:rsidP="00AB58B1">
      <w:pPr>
        <w:rPr>
          <w:rFonts w:ascii="Times New Roman" w:eastAsia="Times New Roman" w:hAnsi="Times New Roman" w:cs="Times New Roman"/>
          <w:b/>
          <w:bCs/>
          <w:iCs/>
          <w:sz w:val="24"/>
          <w:szCs w:val="24"/>
          <w:lang w:eastAsia="ar-SA"/>
        </w:rPr>
      </w:pPr>
    </w:p>
    <w:p w:rsidR="009C7ECD" w:rsidRPr="00C9626A" w:rsidRDefault="009C7ECD" w:rsidP="009C7ECD">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180" w:name="_Toc441766570"/>
      <w:bookmarkStart w:id="181" w:name="_Toc440887384"/>
      <w:bookmarkStart w:id="182" w:name="_Toc379967956"/>
      <w:bookmarkStart w:id="183" w:name="_Toc306106360"/>
      <w:bookmarkStart w:id="184" w:name="_Toc176240332"/>
      <w:bookmarkStart w:id="185" w:name="_Toc69728991"/>
      <w:bookmarkStart w:id="186" w:name="_Toc57314677"/>
      <w:bookmarkStart w:id="187" w:name="_Ref55336389"/>
      <w:r w:rsidRPr="00C9626A">
        <w:rPr>
          <w:rFonts w:ascii="Times New Roman" w:eastAsia="Times New Roman" w:hAnsi="Times New Roman"/>
          <w:b/>
          <w:snapToGrid w:val="0"/>
          <w:sz w:val="24"/>
          <w:szCs w:val="24"/>
          <w:lang w:eastAsia="ru-RU"/>
        </w:rPr>
        <w:lastRenderedPageBreak/>
        <w:t>Справка о материаль</w:t>
      </w:r>
      <w:r w:rsidR="005004EA">
        <w:rPr>
          <w:rFonts w:ascii="Times New Roman" w:eastAsia="Times New Roman" w:hAnsi="Times New Roman"/>
          <w:b/>
          <w:snapToGrid w:val="0"/>
          <w:sz w:val="24"/>
          <w:szCs w:val="24"/>
          <w:lang w:eastAsia="ru-RU"/>
        </w:rPr>
        <w:t>но-технических ресурсах (форма 5</w:t>
      </w:r>
      <w:r w:rsidRPr="00C9626A">
        <w:rPr>
          <w:rFonts w:ascii="Times New Roman" w:eastAsia="Times New Roman" w:hAnsi="Times New Roman"/>
          <w:b/>
          <w:snapToGrid w:val="0"/>
          <w:sz w:val="24"/>
          <w:szCs w:val="24"/>
          <w:lang w:eastAsia="ru-RU"/>
        </w:rPr>
        <w:t>)</w:t>
      </w:r>
      <w:bookmarkEnd w:id="180"/>
      <w:bookmarkEnd w:id="181"/>
      <w:bookmarkEnd w:id="182"/>
      <w:bookmarkEnd w:id="183"/>
      <w:bookmarkEnd w:id="184"/>
      <w:bookmarkEnd w:id="185"/>
      <w:bookmarkEnd w:id="186"/>
      <w:bookmarkEnd w:id="187"/>
    </w:p>
    <w:p w:rsidR="009C7ECD" w:rsidRPr="00C9626A" w:rsidRDefault="009C7ECD" w:rsidP="009C7ECD">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188" w:name="_Toc176240333"/>
      <w:r w:rsidRPr="00C9626A">
        <w:rPr>
          <w:rFonts w:ascii="Times New Roman" w:eastAsia="Times New Roman" w:hAnsi="Times New Roman"/>
          <w:snapToGrid w:val="0"/>
          <w:sz w:val="24"/>
          <w:szCs w:val="24"/>
          <w:lang w:eastAsia="ru-RU"/>
        </w:rPr>
        <w:t>Форма Справки о материально-технических ресурсах</w:t>
      </w:r>
      <w:bookmarkEnd w:id="188"/>
    </w:p>
    <w:p w:rsidR="009C7ECD" w:rsidRPr="00C9626A" w:rsidRDefault="009C7ECD" w:rsidP="009C7ECD">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C9626A">
        <w:rPr>
          <w:rFonts w:ascii="Times New Roman" w:eastAsia="Times New Roman" w:hAnsi="Times New Roman"/>
          <w:b/>
          <w:snapToGrid w:val="0"/>
          <w:spacing w:val="36"/>
          <w:sz w:val="24"/>
          <w:szCs w:val="24"/>
          <w:lang w:eastAsia="ru-RU"/>
        </w:rPr>
        <w:t>начало формы</w:t>
      </w:r>
    </w:p>
    <w:p w:rsidR="009C7ECD" w:rsidRPr="00C9626A" w:rsidRDefault="009C7ECD" w:rsidP="009C7ECD">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Приложение </w:t>
      </w:r>
      <w:r w:rsidR="00100339">
        <w:rPr>
          <w:rFonts w:ascii="Times New Roman" w:eastAsia="Times New Roman" w:hAnsi="Times New Roman"/>
          <w:snapToGrid w:val="0"/>
          <w:sz w:val="24"/>
          <w:szCs w:val="24"/>
          <w:lang w:eastAsia="ru-RU"/>
        </w:rPr>
        <w:t>5</w:t>
      </w:r>
      <w:r w:rsidRPr="00C9626A">
        <w:rPr>
          <w:rFonts w:ascii="Times New Roman" w:eastAsia="Times New Roman" w:hAnsi="Times New Roman"/>
          <w:snapToGrid w:val="0"/>
          <w:sz w:val="24"/>
          <w:szCs w:val="24"/>
          <w:lang w:eastAsia="ru-RU"/>
        </w:rPr>
        <w:t xml:space="preserve"> к письму о подаче оферты</w:t>
      </w:r>
      <w:r w:rsidRPr="00C9626A">
        <w:rPr>
          <w:rFonts w:ascii="Times New Roman" w:eastAsia="Times New Roman" w:hAnsi="Times New Roman"/>
          <w:snapToGrid w:val="0"/>
          <w:sz w:val="24"/>
          <w:szCs w:val="24"/>
          <w:lang w:eastAsia="ru-RU"/>
        </w:rPr>
        <w:br/>
        <w:t>от «____»_____________ </w:t>
      </w:r>
      <w:proofErr w:type="gramStart"/>
      <w:r w:rsidRPr="00C9626A">
        <w:rPr>
          <w:rFonts w:ascii="Times New Roman" w:eastAsia="Times New Roman" w:hAnsi="Times New Roman"/>
          <w:snapToGrid w:val="0"/>
          <w:sz w:val="24"/>
          <w:szCs w:val="24"/>
          <w:lang w:eastAsia="ru-RU"/>
        </w:rPr>
        <w:t>г</w:t>
      </w:r>
      <w:proofErr w:type="gramEnd"/>
      <w:r w:rsidRPr="00C9626A">
        <w:rPr>
          <w:rFonts w:ascii="Times New Roman" w:eastAsia="Times New Roman" w:hAnsi="Times New Roman"/>
          <w:snapToGrid w:val="0"/>
          <w:sz w:val="24"/>
          <w:szCs w:val="24"/>
          <w:lang w:eastAsia="ru-RU"/>
        </w:rPr>
        <w:t>. №__________</w:t>
      </w:r>
    </w:p>
    <w:p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C9626A">
        <w:rPr>
          <w:rFonts w:ascii="Times New Roman" w:eastAsia="Times New Roman" w:hAnsi="Times New Roman"/>
          <w:b/>
          <w:snapToGrid w:val="0"/>
          <w:sz w:val="24"/>
          <w:szCs w:val="24"/>
          <w:lang w:eastAsia="ru-RU"/>
        </w:rPr>
        <w:t>Справка о материально-технических ресурсах</w:t>
      </w:r>
      <w:r>
        <w:rPr>
          <w:rFonts w:ascii="Times New Roman" w:eastAsia="Times New Roman" w:hAnsi="Times New Roman"/>
          <w:b/>
          <w:snapToGrid w:val="0"/>
          <w:sz w:val="24"/>
          <w:szCs w:val="24"/>
          <w:lang w:eastAsia="ru-RU"/>
        </w:rPr>
        <w:t xml:space="preserve"> </w:t>
      </w:r>
    </w:p>
    <w:p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Наименование и адрес Участника закупки: _______________________________</w:t>
      </w:r>
    </w:p>
    <w:p w:rsidR="009C7ECD" w:rsidRPr="00C9626A" w:rsidRDefault="009C7ECD" w:rsidP="009C7ECD">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p w:rsidR="009C7ECD" w:rsidRPr="00C9626A" w:rsidRDefault="009C7ECD" w:rsidP="009C7ECD">
      <w:pPr>
        <w:suppressAutoHyphens/>
        <w:spacing w:after="0" w:line="240" w:lineRule="auto"/>
        <w:ind w:right="-2"/>
        <w:jc w:val="center"/>
        <w:rPr>
          <w:rFonts w:ascii="Times New Roman" w:eastAsia="Times New Roman" w:hAnsi="Times New Roman"/>
          <w:b/>
          <w:bCs/>
          <w:iCs/>
          <w:sz w:val="24"/>
          <w:szCs w:val="24"/>
          <w:lang w:eastAsia="ar-SA"/>
        </w:rPr>
      </w:pPr>
      <w:r w:rsidRPr="00C9626A">
        <w:rPr>
          <w:rFonts w:ascii="Times New Roman" w:eastAsia="Times New Roman" w:hAnsi="Times New Roman"/>
          <w:b/>
          <w:bCs/>
          <w:iCs/>
          <w:sz w:val="24"/>
          <w:szCs w:val="24"/>
          <w:lang w:eastAsia="ar-SA"/>
        </w:rPr>
        <w:t xml:space="preserve">Перечень АЗС </w:t>
      </w:r>
      <w:r w:rsidRPr="00A90CEB">
        <w:rPr>
          <w:rFonts w:ascii="Times New Roman" w:eastAsia="Times New Roman" w:hAnsi="Times New Roman"/>
          <w:b/>
          <w:bCs/>
          <w:iCs/>
          <w:sz w:val="24"/>
          <w:szCs w:val="24"/>
          <w:lang w:eastAsia="ar-SA"/>
        </w:rPr>
        <w:t xml:space="preserve">на территории </w:t>
      </w:r>
      <w:r w:rsidR="005004EA" w:rsidRPr="005004EA">
        <w:rPr>
          <w:rFonts w:ascii="Times New Roman" w:eastAsia="Times New Roman" w:hAnsi="Times New Roman"/>
          <w:b/>
          <w:bCs/>
          <w:iCs/>
          <w:sz w:val="24"/>
          <w:szCs w:val="24"/>
          <w:lang w:eastAsia="ar-SA"/>
        </w:rPr>
        <w:t xml:space="preserve">г. Мурманска и Мурманской области: г. Кандалакша, п. Зеленоборский, г. </w:t>
      </w:r>
      <w:proofErr w:type="spellStart"/>
      <w:r w:rsidR="005004EA" w:rsidRPr="005004EA">
        <w:rPr>
          <w:rFonts w:ascii="Times New Roman" w:eastAsia="Times New Roman" w:hAnsi="Times New Roman"/>
          <w:b/>
          <w:bCs/>
          <w:iCs/>
          <w:sz w:val="24"/>
          <w:szCs w:val="24"/>
          <w:lang w:eastAsia="ar-SA"/>
        </w:rPr>
        <w:t>Ковдор</w:t>
      </w:r>
      <w:proofErr w:type="spellEnd"/>
      <w:r w:rsidR="005004EA" w:rsidRPr="005004EA">
        <w:rPr>
          <w:rFonts w:ascii="Times New Roman" w:eastAsia="Times New Roman" w:hAnsi="Times New Roman"/>
          <w:b/>
          <w:bCs/>
          <w:iCs/>
          <w:sz w:val="24"/>
          <w:szCs w:val="24"/>
          <w:lang w:eastAsia="ar-SA"/>
        </w:rPr>
        <w:t xml:space="preserve">, г. Заполярный, г. Оленегорск, п. Ревда, </w:t>
      </w:r>
      <w:proofErr w:type="spellStart"/>
      <w:r w:rsidR="005004EA" w:rsidRPr="005004EA">
        <w:rPr>
          <w:rFonts w:ascii="Times New Roman" w:eastAsia="Times New Roman" w:hAnsi="Times New Roman"/>
          <w:b/>
          <w:bCs/>
          <w:iCs/>
          <w:sz w:val="24"/>
          <w:szCs w:val="24"/>
          <w:lang w:eastAsia="ar-SA"/>
        </w:rPr>
        <w:t>п</w:t>
      </w:r>
      <w:proofErr w:type="gramStart"/>
      <w:r w:rsidR="005004EA" w:rsidRPr="005004EA">
        <w:rPr>
          <w:rFonts w:ascii="Times New Roman" w:eastAsia="Times New Roman" w:hAnsi="Times New Roman"/>
          <w:b/>
          <w:bCs/>
          <w:iCs/>
          <w:sz w:val="24"/>
          <w:szCs w:val="24"/>
          <w:lang w:eastAsia="ar-SA"/>
        </w:rPr>
        <w:t>.Н</w:t>
      </w:r>
      <w:proofErr w:type="gramEnd"/>
      <w:r w:rsidR="005004EA" w:rsidRPr="005004EA">
        <w:rPr>
          <w:rFonts w:ascii="Times New Roman" w:eastAsia="Times New Roman" w:hAnsi="Times New Roman"/>
          <w:b/>
          <w:bCs/>
          <w:iCs/>
          <w:sz w:val="24"/>
          <w:szCs w:val="24"/>
          <w:lang w:eastAsia="ar-SA"/>
        </w:rPr>
        <w:t>икель</w:t>
      </w:r>
      <w:proofErr w:type="spellEnd"/>
    </w:p>
    <w:p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tbl>
      <w:tblPr>
        <w:tblW w:w="1049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1418"/>
        <w:gridCol w:w="1559"/>
        <w:gridCol w:w="1842"/>
        <w:gridCol w:w="1702"/>
        <w:gridCol w:w="3402"/>
      </w:tblGrid>
      <w:tr w:rsidR="009C7ECD" w:rsidRPr="00C9626A" w:rsidTr="005004EA">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lang w:eastAsia="ru-RU"/>
              </w:rPr>
            </w:pPr>
            <w:r w:rsidRPr="00C9626A">
              <w:rPr>
                <w:rFonts w:ascii="Times New Roman" w:eastAsia="Times New Roman" w:hAnsi="Times New Roman"/>
                <w:snapToGrid w:val="0"/>
                <w:lang w:eastAsia="ru-RU"/>
              </w:rPr>
              <w:t>№</w:t>
            </w:r>
          </w:p>
          <w:p w:rsidR="009C7ECD" w:rsidRPr="00C9626A" w:rsidRDefault="009C7ECD" w:rsidP="003B57CD">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lang w:eastAsia="ru-RU"/>
              </w:rPr>
            </w:pPr>
            <w:proofErr w:type="gramStart"/>
            <w:r w:rsidRPr="00C9626A">
              <w:rPr>
                <w:rFonts w:ascii="Times New Roman" w:eastAsia="Times New Roman" w:hAnsi="Times New Roman"/>
                <w:snapToGrid w:val="0"/>
                <w:lang w:eastAsia="ru-RU"/>
              </w:rPr>
              <w:t>п</w:t>
            </w:r>
            <w:proofErr w:type="gramEnd"/>
            <w:r w:rsidRPr="00C9626A">
              <w:rPr>
                <w:rFonts w:ascii="Times New Roman" w:eastAsia="Times New Roman" w:hAnsi="Times New Roman"/>
                <w:snapToGrid w:val="0"/>
                <w:lang w:eastAsia="ru-RU"/>
              </w:rPr>
              <w:t>/п</w:t>
            </w:r>
          </w:p>
        </w:tc>
        <w:tc>
          <w:tcPr>
            <w:tcW w:w="1418"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keepNext/>
              <w:tabs>
                <w:tab w:val="left" w:pos="425"/>
                <w:tab w:val="left" w:pos="567"/>
                <w:tab w:val="left" w:pos="709"/>
              </w:tabs>
              <w:suppressAutoHyphens/>
              <w:spacing w:before="40" w:after="40" w:line="240" w:lineRule="auto"/>
              <w:ind w:right="-108"/>
              <w:rPr>
                <w:rFonts w:ascii="Times New Roman" w:eastAsia="Times New Roman" w:hAnsi="Times New Roman"/>
                <w:snapToGrid w:val="0"/>
                <w:lang w:eastAsia="ru-RU"/>
              </w:rPr>
            </w:pPr>
            <w:r w:rsidRPr="00C9626A">
              <w:rPr>
                <w:rFonts w:ascii="Times New Roman" w:eastAsia="Times New Roman" w:hAnsi="Times New Roman"/>
                <w:snapToGrid w:val="0"/>
                <w:lang w:eastAsia="ru-RU"/>
              </w:rPr>
              <w:t>Название АЗС</w:t>
            </w:r>
          </w:p>
        </w:tc>
        <w:tc>
          <w:tcPr>
            <w:tcW w:w="1559"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keepNext/>
              <w:tabs>
                <w:tab w:val="left" w:pos="425"/>
                <w:tab w:val="left" w:pos="567"/>
                <w:tab w:val="left" w:pos="709"/>
              </w:tabs>
              <w:suppressAutoHyphens/>
              <w:spacing w:before="40" w:after="40" w:line="240" w:lineRule="auto"/>
              <w:ind w:left="34"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Местонахождение (адрес АЗС)</w:t>
            </w:r>
          </w:p>
        </w:tc>
        <w:tc>
          <w:tcPr>
            <w:tcW w:w="1842"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keepNext/>
              <w:tabs>
                <w:tab w:val="left" w:pos="425"/>
                <w:tab w:val="left" w:pos="567"/>
                <w:tab w:val="left" w:pos="709"/>
              </w:tabs>
              <w:suppressAutoHyphens/>
              <w:spacing w:before="40" w:after="40" w:line="240" w:lineRule="auto"/>
              <w:ind w:right="33"/>
              <w:rPr>
                <w:rFonts w:ascii="Times New Roman" w:eastAsia="Times New Roman" w:hAnsi="Times New Roman"/>
                <w:snapToGrid w:val="0"/>
                <w:lang w:eastAsia="ru-RU"/>
              </w:rPr>
            </w:pPr>
            <w:r w:rsidRPr="00C9626A">
              <w:rPr>
                <w:rFonts w:ascii="Times New Roman" w:eastAsia="Times New Roman" w:hAnsi="Times New Roman"/>
                <w:snapToGrid w:val="0"/>
                <w:lang w:eastAsia="ru-RU"/>
              </w:rPr>
              <w:t>Право собственности или иное право (аренда, партнерское соглашение) на АЗС</w:t>
            </w:r>
          </w:p>
        </w:tc>
        <w:tc>
          <w:tcPr>
            <w:tcW w:w="1702"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keepNext/>
              <w:tabs>
                <w:tab w:val="left" w:pos="425"/>
                <w:tab w:val="left" w:pos="567"/>
                <w:tab w:val="left" w:pos="709"/>
              </w:tabs>
              <w:suppressAutoHyphens/>
              <w:spacing w:before="40" w:after="40" w:line="240" w:lineRule="auto"/>
              <w:ind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 xml:space="preserve">Марка отпускаемого </w:t>
            </w:r>
            <w:r>
              <w:rPr>
                <w:rFonts w:ascii="Times New Roman" w:eastAsia="Times New Roman" w:hAnsi="Times New Roman"/>
                <w:snapToGrid w:val="0"/>
                <w:lang w:eastAsia="ru-RU"/>
              </w:rPr>
              <w:t>товара (</w:t>
            </w:r>
            <w:r w:rsidRPr="00C9626A">
              <w:rPr>
                <w:rFonts w:ascii="Times New Roman" w:eastAsia="Times New Roman" w:hAnsi="Times New Roman"/>
                <w:snapToGrid w:val="0"/>
                <w:lang w:eastAsia="ru-RU"/>
              </w:rPr>
              <w:t>топлива</w:t>
            </w:r>
            <w:r>
              <w:rPr>
                <w:rFonts w:ascii="Times New Roman" w:eastAsia="Times New Roman" w:hAnsi="Times New Roman"/>
                <w:snapToGrid w:val="0"/>
                <w:lang w:eastAsia="ru-RU"/>
              </w:rPr>
              <w:t>)</w:t>
            </w:r>
          </w:p>
        </w:tc>
        <w:tc>
          <w:tcPr>
            <w:tcW w:w="3402"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keepNext/>
              <w:tabs>
                <w:tab w:val="left" w:pos="425"/>
                <w:tab w:val="left" w:pos="567"/>
                <w:tab w:val="left" w:pos="709"/>
              </w:tabs>
              <w:suppressAutoHyphens/>
              <w:spacing w:before="40" w:after="40" w:line="240" w:lineRule="auto"/>
              <w:ind w:left="34"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 xml:space="preserve">Документ, подтверждающий наличие ресурса </w:t>
            </w:r>
            <w:r w:rsidR="007540C7">
              <w:rPr>
                <w:rFonts w:ascii="Times New Roman" w:eastAsia="Times New Roman" w:hAnsi="Times New Roman"/>
                <w:snapToGrid w:val="0"/>
                <w:lang w:eastAsia="ru-RU"/>
              </w:rPr>
              <w:t>*</w:t>
            </w:r>
            <w:r w:rsidR="005004EA" w:rsidRPr="005004EA">
              <w:rPr>
                <w:rFonts w:ascii="Times New Roman" w:eastAsia="Times New Roman" w:hAnsi="Times New Roman"/>
                <w:i/>
                <w:snapToGrid w:val="0"/>
                <w:color w:val="A6A6A6" w:themeColor="background1" w:themeShade="A6"/>
                <w:lang w:eastAsia="ru-RU"/>
              </w:rPr>
              <w:t>(приложить)</w:t>
            </w:r>
          </w:p>
        </w:tc>
      </w:tr>
      <w:tr w:rsidR="009C7ECD" w:rsidRPr="00C9626A" w:rsidTr="005004EA">
        <w:trPr>
          <w:cantSplit/>
        </w:trPr>
        <w:tc>
          <w:tcPr>
            <w:tcW w:w="568" w:type="dxa"/>
            <w:tcBorders>
              <w:top w:val="single" w:sz="6" w:space="0" w:color="auto"/>
              <w:left w:val="single" w:sz="6" w:space="0" w:color="auto"/>
              <w:bottom w:val="single" w:sz="6" w:space="0" w:color="auto"/>
              <w:right w:val="single" w:sz="6" w:space="0" w:color="auto"/>
            </w:tcBorders>
          </w:tcPr>
          <w:p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rsidTr="005004EA">
        <w:trPr>
          <w:cantSplit/>
        </w:trPr>
        <w:tc>
          <w:tcPr>
            <w:tcW w:w="568" w:type="dxa"/>
            <w:tcBorders>
              <w:top w:val="single" w:sz="6" w:space="0" w:color="auto"/>
              <w:left w:val="single" w:sz="6" w:space="0" w:color="auto"/>
              <w:bottom w:val="single" w:sz="6" w:space="0" w:color="auto"/>
              <w:right w:val="single" w:sz="6" w:space="0" w:color="auto"/>
            </w:tcBorders>
          </w:tcPr>
          <w:p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rsidTr="005004EA">
        <w:trPr>
          <w:cantSplit/>
        </w:trPr>
        <w:tc>
          <w:tcPr>
            <w:tcW w:w="568" w:type="dxa"/>
            <w:tcBorders>
              <w:top w:val="single" w:sz="6" w:space="0" w:color="auto"/>
              <w:left w:val="single" w:sz="6" w:space="0" w:color="auto"/>
              <w:bottom w:val="single" w:sz="6" w:space="0" w:color="auto"/>
              <w:right w:val="single" w:sz="6" w:space="0" w:color="auto"/>
            </w:tcBorders>
          </w:tcPr>
          <w:p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rsidTr="005004EA">
        <w:trPr>
          <w:cantSplit/>
        </w:trPr>
        <w:tc>
          <w:tcPr>
            <w:tcW w:w="568"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bl>
    <w:p w:rsidR="005004EA" w:rsidRDefault="005004EA" w:rsidP="005004EA">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0"/>
          <w:szCs w:val="20"/>
          <w:lang w:eastAsia="ru-RU"/>
        </w:rPr>
      </w:pPr>
    </w:p>
    <w:p w:rsidR="005004EA" w:rsidRPr="008F43F6" w:rsidRDefault="005004EA" w:rsidP="005004EA">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8F43F6">
        <w:rPr>
          <w:rFonts w:ascii="Times New Roman" w:eastAsia="Times New Roman" w:hAnsi="Times New Roman"/>
          <w:sz w:val="20"/>
          <w:szCs w:val="20"/>
          <w:lang w:eastAsia="ru-RU"/>
        </w:rPr>
        <w:t>Все АЗС работают в круглосуточном режиме.</w:t>
      </w:r>
    </w:p>
    <w:p w:rsidR="009C7ECD" w:rsidRPr="008F43F6" w:rsidRDefault="009C7ECD" w:rsidP="009C7ECD">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9C7ECD" w:rsidRPr="00C9626A" w:rsidRDefault="009C7ECD" w:rsidP="009C7ECD">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C9626A">
        <w:rPr>
          <w:rFonts w:ascii="Times New Roman" w:eastAsia="Times New Roman" w:hAnsi="Times New Roman"/>
          <w:sz w:val="20"/>
          <w:szCs w:val="20"/>
          <w:vertAlign w:val="superscript"/>
          <w:lang w:eastAsia="ar-SA"/>
        </w:rPr>
        <w:t xml:space="preserve">                                              (подпись)</w:t>
      </w: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        М.П.</w:t>
      </w:r>
    </w:p>
    <w:p w:rsidR="009C7ECD" w:rsidRPr="00C9626A" w:rsidRDefault="009C7ECD" w:rsidP="009C7ECD">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C9626A">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C9626A">
        <w:rPr>
          <w:rFonts w:ascii="Times New Roman" w:eastAsia="Times New Roman" w:hAnsi="Times New Roman"/>
          <w:sz w:val="20"/>
          <w:szCs w:val="20"/>
          <w:vertAlign w:val="superscript"/>
          <w:lang w:eastAsia="ar-SA"/>
        </w:rPr>
        <w:t>подписавшего</w:t>
      </w:r>
      <w:proofErr w:type="gramEnd"/>
      <w:r w:rsidRPr="00C9626A">
        <w:rPr>
          <w:rFonts w:ascii="Times New Roman" w:eastAsia="Times New Roman" w:hAnsi="Times New Roman"/>
          <w:sz w:val="20"/>
          <w:szCs w:val="20"/>
          <w:vertAlign w:val="superscript"/>
          <w:lang w:eastAsia="ar-SA"/>
        </w:rPr>
        <w:t>, должность)</w:t>
      </w:r>
    </w:p>
    <w:p w:rsidR="009C7ECD" w:rsidRPr="00C9626A" w:rsidRDefault="009C7ECD" w:rsidP="009C7ECD">
      <w:pPr>
        <w:keepNext/>
        <w:tabs>
          <w:tab w:val="left" w:pos="425"/>
          <w:tab w:val="left" w:pos="567"/>
          <w:tab w:val="left" w:pos="709"/>
        </w:tabs>
        <w:suppressAutoHyphens/>
        <w:spacing w:after="0" w:line="240" w:lineRule="auto"/>
        <w:ind w:firstLine="567"/>
        <w:jc w:val="both"/>
        <w:rPr>
          <w:rFonts w:ascii="Times New Roman" w:eastAsia="Times New Roman" w:hAnsi="Times New Roman"/>
          <w:b/>
          <w:snapToGrid w:val="0"/>
          <w:sz w:val="24"/>
          <w:szCs w:val="24"/>
          <w:lang w:eastAsia="ru-RU"/>
        </w:rPr>
      </w:pPr>
    </w:p>
    <w:p w:rsidR="009C7ECD" w:rsidRPr="00C9626A" w:rsidRDefault="009C7ECD" w:rsidP="009C7ECD">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C9626A">
        <w:rPr>
          <w:rFonts w:ascii="Times New Roman" w:eastAsia="Times New Roman" w:hAnsi="Times New Roman"/>
          <w:b/>
          <w:snapToGrid w:val="0"/>
          <w:spacing w:val="36"/>
          <w:sz w:val="24"/>
          <w:szCs w:val="24"/>
          <w:lang w:eastAsia="ru-RU"/>
        </w:rPr>
        <w:t>конец формы</w:t>
      </w:r>
    </w:p>
    <w:p w:rsidR="009C7ECD" w:rsidRPr="00C9626A" w:rsidRDefault="009C7ECD" w:rsidP="009C7ECD">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Инструкции по заполнению</w:t>
      </w:r>
    </w:p>
    <w:p w:rsidR="009C7ECD" w:rsidRPr="00C9626A"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9C7ECD" w:rsidRPr="00C9626A"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C9626A">
        <w:rPr>
          <w:rFonts w:ascii="Times New Roman" w:eastAsia="Times New Roman" w:hAnsi="Times New Roman"/>
          <w:sz w:val="20"/>
          <w:szCs w:val="20"/>
          <w:lang w:eastAsia="ar-SA"/>
        </w:rPr>
        <w:t>т.ч</w:t>
      </w:r>
      <w:proofErr w:type="spellEnd"/>
      <w:r w:rsidRPr="00C9626A">
        <w:rPr>
          <w:rFonts w:ascii="Times New Roman" w:eastAsia="Times New Roman" w:hAnsi="Times New Roman"/>
          <w:sz w:val="20"/>
          <w:szCs w:val="20"/>
          <w:lang w:eastAsia="ar-SA"/>
        </w:rPr>
        <w:t>. организационно-правовую форму) и свой адрес.</w:t>
      </w:r>
    </w:p>
    <w:p w:rsidR="009C7ECD" w:rsidRPr="008F43F6"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3. </w:t>
      </w:r>
      <w:proofErr w:type="gramStart"/>
      <w:r w:rsidRPr="00C9626A">
        <w:rPr>
          <w:rFonts w:ascii="Times New Roman" w:eastAsia="Times New Roman" w:hAnsi="Times New Roman"/>
          <w:sz w:val="20"/>
          <w:szCs w:val="20"/>
          <w:lang w:eastAsia="ar-SA"/>
        </w:rPr>
        <w:t xml:space="preserve">В данной справке перечисляются ТОЛЬКО ТЕ АЗС </w:t>
      </w:r>
      <w:r w:rsidRPr="00A55A6A">
        <w:rPr>
          <w:rFonts w:ascii="Times New Roman" w:eastAsia="Times New Roman" w:hAnsi="Times New Roman"/>
          <w:sz w:val="20"/>
          <w:szCs w:val="20"/>
          <w:lang w:eastAsia="ar-SA"/>
        </w:rPr>
        <w:t xml:space="preserve">на территории </w:t>
      </w:r>
      <w:r w:rsidR="005004EA" w:rsidRPr="005004EA">
        <w:rPr>
          <w:rFonts w:ascii="Times New Roman" w:eastAsia="Times New Roman" w:hAnsi="Times New Roman"/>
          <w:sz w:val="20"/>
          <w:szCs w:val="20"/>
          <w:lang w:eastAsia="ar-SA"/>
        </w:rPr>
        <w:t xml:space="preserve">г. Мурманска и Мурманской области: г. Кандалакша, п. Зеленоборский, г. </w:t>
      </w:r>
      <w:proofErr w:type="spellStart"/>
      <w:r w:rsidR="005004EA" w:rsidRPr="005004EA">
        <w:rPr>
          <w:rFonts w:ascii="Times New Roman" w:eastAsia="Times New Roman" w:hAnsi="Times New Roman"/>
          <w:sz w:val="20"/>
          <w:szCs w:val="20"/>
          <w:lang w:eastAsia="ar-SA"/>
        </w:rPr>
        <w:t>Ковдор</w:t>
      </w:r>
      <w:proofErr w:type="spellEnd"/>
      <w:r w:rsidR="005004EA" w:rsidRPr="005004EA">
        <w:rPr>
          <w:rFonts w:ascii="Times New Roman" w:eastAsia="Times New Roman" w:hAnsi="Times New Roman"/>
          <w:sz w:val="20"/>
          <w:szCs w:val="20"/>
          <w:lang w:eastAsia="ar-SA"/>
        </w:rPr>
        <w:t>, г. Заполярный, г. Оленегорск, п. Ревда, п.</w:t>
      </w:r>
      <w:r w:rsidR="009231A4">
        <w:rPr>
          <w:rFonts w:ascii="Times New Roman" w:eastAsia="Times New Roman" w:hAnsi="Times New Roman"/>
          <w:sz w:val="20"/>
          <w:szCs w:val="20"/>
          <w:lang w:eastAsia="ar-SA"/>
        </w:rPr>
        <w:t xml:space="preserve"> </w:t>
      </w:r>
      <w:r w:rsidR="005004EA" w:rsidRPr="005004EA">
        <w:rPr>
          <w:rFonts w:ascii="Times New Roman" w:eastAsia="Times New Roman" w:hAnsi="Times New Roman"/>
          <w:sz w:val="20"/>
          <w:szCs w:val="20"/>
          <w:lang w:eastAsia="ar-SA"/>
        </w:rPr>
        <w:t>Никель</w:t>
      </w:r>
      <w:r>
        <w:rPr>
          <w:rFonts w:ascii="Times New Roman" w:eastAsia="Times New Roman" w:hAnsi="Times New Roman"/>
          <w:sz w:val="20"/>
          <w:szCs w:val="20"/>
          <w:lang w:eastAsia="ar-SA"/>
        </w:rPr>
        <w:t xml:space="preserve">, </w:t>
      </w:r>
      <w:r w:rsidRPr="00C9626A">
        <w:rPr>
          <w:rFonts w:ascii="Times New Roman" w:eastAsia="Times New Roman" w:hAnsi="Times New Roman"/>
          <w:sz w:val="20"/>
          <w:szCs w:val="20"/>
          <w:lang w:eastAsia="ar-SA"/>
        </w:rPr>
        <w:t xml:space="preserve">которые Участник </w:t>
      </w:r>
      <w:r w:rsidRPr="008F43F6">
        <w:rPr>
          <w:rFonts w:ascii="Times New Roman" w:eastAsia="Times New Roman" w:hAnsi="Times New Roman"/>
          <w:sz w:val="20"/>
          <w:szCs w:val="20"/>
          <w:lang w:eastAsia="ar-SA"/>
        </w:rPr>
        <w:t>закупки планирует использо</w:t>
      </w:r>
      <w:r w:rsidR="0041184F">
        <w:rPr>
          <w:rFonts w:ascii="Times New Roman" w:eastAsia="Times New Roman" w:hAnsi="Times New Roman"/>
          <w:sz w:val="20"/>
          <w:szCs w:val="20"/>
          <w:lang w:eastAsia="ar-SA"/>
        </w:rPr>
        <w:t>вать в ходе выполнения Договора</w:t>
      </w:r>
      <w:r w:rsidRPr="008F43F6">
        <w:rPr>
          <w:rFonts w:ascii="Times New Roman" w:eastAsia="Times New Roman" w:hAnsi="Times New Roman"/>
          <w:sz w:val="20"/>
          <w:szCs w:val="20"/>
          <w:lang w:eastAsia="ar-SA"/>
        </w:rPr>
        <w:t xml:space="preserve">. </w:t>
      </w:r>
      <w:proofErr w:type="gramEnd"/>
    </w:p>
    <w:p w:rsidR="009C7ECD" w:rsidRPr="008F43F6" w:rsidRDefault="009C7ECD" w:rsidP="009C7ECD">
      <w:pPr>
        <w:tabs>
          <w:tab w:val="left" w:pos="0"/>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8F43F6">
        <w:rPr>
          <w:rFonts w:ascii="Times New Roman" w:eastAsia="Times New Roman" w:hAnsi="Times New Roman"/>
          <w:sz w:val="20"/>
          <w:szCs w:val="20"/>
          <w:lang w:eastAsia="ar-SA"/>
        </w:rPr>
        <w:t xml:space="preserve">* </w:t>
      </w:r>
      <w:r w:rsidRPr="008F43F6">
        <w:rPr>
          <w:rFonts w:ascii="Times New Roman" w:eastAsia="Times New Roman" w:hAnsi="Times New Roman"/>
          <w:bCs/>
          <w:sz w:val="20"/>
          <w:szCs w:val="20"/>
          <w:lang w:eastAsia="ru-RU"/>
        </w:rPr>
        <w:t xml:space="preserve">В состав заявки включаются заверенные уполномоченным лицом Участника </w:t>
      </w:r>
      <w:r w:rsidRPr="008F43F6">
        <w:rPr>
          <w:rFonts w:ascii="Times New Roman" w:eastAsia="Times New Roman" w:hAnsi="Times New Roman"/>
          <w:sz w:val="20"/>
          <w:szCs w:val="20"/>
          <w:lang w:eastAsia="ru-RU"/>
        </w:rPr>
        <w:t xml:space="preserve">копии документов, подтверждающих право собственности, аренды или </w:t>
      </w:r>
      <w:r w:rsidR="00100339">
        <w:rPr>
          <w:rFonts w:ascii="Times New Roman" w:eastAsia="Times New Roman" w:hAnsi="Times New Roman"/>
          <w:sz w:val="20"/>
          <w:szCs w:val="20"/>
          <w:lang w:eastAsia="ru-RU"/>
        </w:rPr>
        <w:t>партнерских соглашений на АЗС, указанные в данной</w:t>
      </w:r>
      <w:r w:rsidRPr="008F43F6">
        <w:rPr>
          <w:rFonts w:ascii="Times New Roman" w:eastAsia="Times New Roman" w:hAnsi="Times New Roman"/>
          <w:sz w:val="20"/>
          <w:szCs w:val="20"/>
          <w:lang w:eastAsia="ru-RU"/>
        </w:rPr>
        <w:t xml:space="preserve"> справке.</w:t>
      </w:r>
      <w:r w:rsidRPr="008F43F6">
        <w:rPr>
          <w:rFonts w:ascii="Times New Roman" w:hAnsi="Times New Roman"/>
          <w:sz w:val="24"/>
          <w:szCs w:val="24"/>
        </w:rPr>
        <w:t xml:space="preserve">    </w:t>
      </w:r>
    </w:p>
    <w:p w:rsidR="009C7ECD" w:rsidRPr="00C9626A" w:rsidRDefault="009C7ECD" w:rsidP="009C7ECD">
      <w:pPr>
        <w:tabs>
          <w:tab w:val="left" w:pos="425"/>
          <w:tab w:val="left" w:pos="567"/>
          <w:tab w:val="left" w:pos="709"/>
          <w:tab w:val="left" w:pos="851"/>
        </w:tabs>
        <w:suppressAutoHyphens/>
        <w:spacing w:after="0" w:line="240" w:lineRule="auto"/>
        <w:contextualSpacing/>
        <w:jc w:val="both"/>
        <w:rPr>
          <w:rFonts w:ascii="Times New Roman" w:hAnsi="Times New Roman"/>
          <w:sz w:val="20"/>
          <w:szCs w:val="20"/>
          <w:lang w:eastAsia="ar-SA"/>
        </w:rPr>
      </w:pPr>
    </w:p>
    <w:p w:rsidR="00CC13EF" w:rsidRDefault="00CC13EF" w:rsidP="00AB58B1">
      <w:pPr>
        <w:rPr>
          <w:rFonts w:ascii="Times New Roman" w:eastAsia="Times New Roman" w:hAnsi="Times New Roman" w:cs="Times New Roman"/>
          <w:b/>
          <w:bCs/>
          <w:iCs/>
          <w:sz w:val="24"/>
          <w:szCs w:val="24"/>
          <w:lang w:eastAsia="ar-SA"/>
        </w:rPr>
      </w:pPr>
    </w:p>
    <w:p w:rsidR="009C7ECD" w:rsidRDefault="009C7ECD"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0" w:name="_Приложение_№_2"/>
      <w:bookmarkEnd w:id="147"/>
      <w:bookmarkEnd w:id="148"/>
      <w:bookmarkEnd w:id="149"/>
      <w:bookmarkEnd w:id="150"/>
      <w:bookmarkEnd w:id="151"/>
      <w:bookmarkEnd w:id="190"/>
      <w:r w:rsidR="00386A2E" w:rsidRPr="00386A2E">
        <w:rPr>
          <w:rFonts w:ascii="Times New Roman" w:eastAsia="Times New Roman" w:hAnsi="Times New Roman" w:cs="Times New Roman"/>
          <w:sz w:val="24"/>
          <w:szCs w:val="24"/>
          <w:lang w:val="x-none" w:eastAsia="ar-SA"/>
        </w:rPr>
        <w:t>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BC3B9D">
        <w:rPr>
          <w:rFonts w:ascii="Times New Roman" w:eastAsia="Times New Roman" w:hAnsi="Times New Roman" w:cs="Times New Roman"/>
          <w:b/>
          <w:i/>
          <w:sz w:val="24"/>
          <w:szCs w:val="24"/>
          <w:lang w:eastAsia="ar-SA" w:bidi="en-US"/>
        </w:rPr>
        <w:t>договор</w:t>
      </w:r>
      <w:r w:rsidR="00C54C7B">
        <w:rPr>
          <w:rFonts w:ascii="Times New Roman" w:eastAsia="Times New Roman" w:hAnsi="Times New Roman" w:cs="Times New Roman"/>
          <w:b/>
          <w:i/>
          <w:sz w:val="24"/>
          <w:szCs w:val="24"/>
          <w:lang w:eastAsia="ar-SA" w:bidi="en-US"/>
        </w:rPr>
        <w:t>а</w:t>
      </w:r>
      <w:r w:rsidR="00BC3B9D">
        <w:rPr>
          <w:rFonts w:ascii="Times New Roman" w:eastAsia="Times New Roman" w:hAnsi="Times New Roman" w:cs="Times New Roman"/>
          <w:b/>
          <w:i/>
          <w:sz w:val="24"/>
          <w:szCs w:val="24"/>
          <w:lang w:eastAsia="ar-SA" w:bidi="en-US"/>
        </w:rPr>
        <w:t xml:space="preserve"> поставки </w:t>
      </w:r>
      <w:r w:rsidR="002D0EED">
        <w:rPr>
          <w:rFonts w:ascii="Times New Roman" w:eastAsia="Times New Roman" w:hAnsi="Times New Roman" w:cs="Times New Roman"/>
          <w:b/>
          <w:i/>
          <w:sz w:val="24"/>
          <w:szCs w:val="24"/>
          <w:lang w:eastAsia="ar-SA" w:bidi="en-US"/>
        </w:rPr>
        <w:t>автомобильного топлива – бензина АИ-95</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roofErr w:type="gramEnd"/>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w:t>
      </w:r>
      <w:proofErr w:type="gramEnd"/>
      <w:r w:rsidR="002C1998">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C1998">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C1998">
        <w:rPr>
          <w:rFonts w:ascii="Times New Roman" w:eastAsia="Times New Roman" w:hAnsi="Times New Roman"/>
          <w:snapToGrid w:val="0"/>
          <w:sz w:val="24"/>
          <w:szCs w:val="24"/>
          <w:lang w:eastAsia="ru-RU"/>
        </w:rPr>
        <w:t>являющихся</w:t>
      </w:r>
      <w:proofErr w:type="gramEnd"/>
      <w:r w:rsidR="002C1998">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FD567A"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1"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w:t>
      </w:r>
      <w:r w:rsidR="00867F7C">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67F7C" w:rsidRDefault="00867F7C"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9C7ECD" w:rsidRDefault="009C7EC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2"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867F7C">
        <w:trPr>
          <w:trHeight w:val="1139"/>
        </w:trPr>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60745" w:rsidRPr="00260745" w:rsidRDefault="00260745" w:rsidP="00260745">
      <w:pPr>
        <w:spacing w:after="0" w:line="240" w:lineRule="auto"/>
        <w:ind w:firstLine="36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ДОГОВОР  № _______</w:t>
      </w:r>
    </w:p>
    <w:p w:rsidR="00260745" w:rsidRPr="00260745" w:rsidRDefault="00260745" w:rsidP="00260745">
      <w:pPr>
        <w:spacing w:after="0" w:line="240" w:lineRule="auto"/>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на поставку топлива  </w:t>
      </w:r>
    </w:p>
    <w:p w:rsidR="00260745" w:rsidRPr="00260745" w:rsidRDefault="00260745" w:rsidP="00260745">
      <w:pPr>
        <w:spacing w:after="0" w:line="240" w:lineRule="auto"/>
        <w:ind w:firstLine="360"/>
        <w:jc w:val="center"/>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jc w:val="center"/>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г. Мурманск</w:t>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t xml:space="preserve">       </w:t>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t xml:space="preserve">  </w:t>
      </w:r>
      <w:r w:rsidRPr="00260745">
        <w:rPr>
          <w:rFonts w:ascii="Times New Roman" w:eastAsia="Times New Roman" w:hAnsi="Times New Roman" w:cs="Times New Roman"/>
          <w:sz w:val="24"/>
          <w:szCs w:val="24"/>
          <w:lang w:eastAsia="ru-RU"/>
        </w:rPr>
        <w:tab/>
        <w:t xml:space="preserve">                         ______________</w:t>
      </w:r>
      <w:proofErr w:type="gramStart"/>
      <w:r w:rsidRPr="00260745">
        <w:rPr>
          <w:rFonts w:ascii="Times New Roman" w:eastAsia="Times New Roman" w:hAnsi="Times New Roman" w:cs="Times New Roman"/>
          <w:sz w:val="24"/>
          <w:szCs w:val="24"/>
          <w:lang w:eastAsia="ru-RU"/>
        </w:rPr>
        <w:t>г</w:t>
      </w:r>
      <w:proofErr w:type="gramEnd"/>
      <w:r w:rsidRPr="00260745">
        <w:rPr>
          <w:rFonts w:ascii="Times New Roman" w:eastAsia="Times New Roman" w:hAnsi="Times New Roman" w:cs="Times New Roman"/>
          <w:sz w:val="24"/>
          <w:szCs w:val="24"/>
          <w:lang w:eastAsia="ru-RU"/>
        </w:rPr>
        <w:t>.</w:t>
      </w:r>
    </w:p>
    <w:p w:rsidR="00260745" w:rsidRPr="00260745" w:rsidRDefault="00260745" w:rsidP="00260745">
      <w:pPr>
        <w:spacing w:after="0" w:line="240" w:lineRule="auto"/>
        <w:ind w:firstLine="360"/>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 </w:t>
      </w:r>
    </w:p>
    <w:p w:rsidR="00260745" w:rsidRPr="00260745" w:rsidRDefault="00260745" w:rsidP="00260745">
      <w:pPr>
        <w:spacing w:after="0" w:line="240" w:lineRule="auto"/>
        <w:ind w:firstLine="720"/>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b/>
          <w:sz w:val="24"/>
          <w:szCs w:val="24"/>
          <w:lang w:eastAsia="ru-RU"/>
        </w:rPr>
        <w:t xml:space="preserve">______________________ </w:t>
      </w:r>
      <w:r w:rsidRPr="00260745">
        <w:rPr>
          <w:rFonts w:ascii="Times New Roman" w:eastAsia="Times New Roman" w:hAnsi="Times New Roman" w:cs="Times New Roman"/>
          <w:sz w:val="24"/>
          <w:szCs w:val="24"/>
          <w:lang w:eastAsia="ru-RU"/>
        </w:rPr>
        <w:t>именуемое в дальнейшем «</w:t>
      </w:r>
      <w:r w:rsidRPr="00260745">
        <w:rPr>
          <w:rFonts w:ascii="Times New Roman" w:eastAsia="Times New Roman" w:hAnsi="Times New Roman" w:cs="Times New Roman"/>
          <w:b/>
          <w:sz w:val="24"/>
          <w:szCs w:val="24"/>
          <w:lang w:eastAsia="ru-RU"/>
        </w:rPr>
        <w:t>Поставщик</w:t>
      </w:r>
      <w:r w:rsidRPr="00260745">
        <w:rPr>
          <w:rFonts w:ascii="Times New Roman" w:eastAsia="Times New Roman" w:hAnsi="Times New Roman" w:cs="Times New Roman"/>
          <w:sz w:val="24"/>
          <w:szCs w:val="24"/>
          <w:lang w:eastAsia="ru-RU"/>
        </w:rPr>
        <w:t>», в лице ________________________</w:t>
      </w:r>
      <w:proofErr w:type="gramStart"/>
      <w:r w:rsidRPr="00260745">
        <w:rPr>
          <w:rFonts w:ascii="Times New Roman" w:eastAsia="Times New Roman" w:hAnsi="Times New Roman" w:cs="Times New Roman"/>
          <w:sz w:val="24"/>
          <w:szCs w:val="24"/>
          <w:lang w:eastAsia="ru-RU"/>
        </w:rPr>
        <w:t xml:space="preserve"> ,</w:t>
      </w:r>
      <w:proofErr w:type="gramEnd"/>
      <w:r w:rsidRPr="00260745">
        <w:rPr>
          <w:rFonts w:ascii="Times New Roman" w:eastAsia="Times New Roman" w:hAnsi="Times New Roman" w:cs="Times New Roman"/>
          <w:sz w:val="24"/>
          <w:szCs w:val="24"/>
          <w:lang w:eastAsia="ru-RU"/>
        </w:rPr>
        <w:t xml:space="preserve"> действующего на основании  __________, с одной стороны, и Акционерное общество «</w:t>
      </w:r>
      <w:proofErr w:type="spellStart"/>
      <w:r w:rsidRPr="00260745">
        <w:rPr>
          <w:rFonts w:ascii="Times New Roman" w:eastAsia="Times New Roman" w:hAnsi="Times New Roman" w:cs="Times New Roman"/>
          <w:sz w:val="24"/>
          <w:szCs w:val="24"/>
          <w:lang w:eastAsia="ru-RU"/>
        </w:rPr>
        <w:t>Мурманэнергосбыт</w:t>
      </w:r>
      <w:proofErr w:type="spellEnd"/>
      <w:r w:rsidRPr="00260745">
        <w:rPr>
          <w:rFonts w:ascii="Times New Roman" w:eastAsia="Times New Roman" w:hAnsi="Times New Roman" w:cs="Times New Roman"/>
          <w:sz w:val="24"/>
          <w:szCs w:val="24"/>
          <w:lang w:eastAsia="ru-RU"/>
        </w:rPr>
        <w:t>» (АО «МЭС») именуемое в дальнейшем «</w:t>
      </w:r>
      <w:r w:rsidRPr="00260745">
        <w:rPr>
          <w:rFonts w:ascii="Times New Roman" w:eastAsia="Times New Roman" w:hAnsi="Times New Roman" w:cs="Times New Roman"/>
          <w:b/>
          <w:sz w:val="24"/>
          <w:szCs w:val="24"/>
          <w:lang w:eastAsia="ru-RU"/>
        </w:rPr>
        <w:t>Покупатель</w:t>
      </w:r>
      <w:r w:rsidRPr="00260745">
        <w:rPr>
          <w:rFonts w:ascii="Times New Roman" w:eastAsia="Times New Roman" w:hAnsi="Times New Roman" w:cs="Times New Roman"/>
          <w:sz w:val="24"/>
          <w:szCs w:val="24"/>
          <w:lang w:eastAsia="ru-RU"/>
        </w:rPr>
        <w:t xml:space="preserve">», в лице </w:t>
      </w:r>
      <w:r w:rsidRPr="00260745">
        <w:rPr>
          <w:rFonts w:ascii="Times New Roman" w:eastAsia="Times New Roman" w:hAnsi="Times New Roman" w:cs="Times New Roman"/>
          <w:b/>
          <w:sz w:val="24"/>
          <w:szCs w:val="24"/>
          <w:lang w:eastAsia="ru-RU"/>
        </w:rPr>
        <w:t>_______________</w:t>
      </w:r>
      <w:r w:rsidRPr="00260745">
        <w:rPr>
          <w:rFonts w:ascii="Times New Roman" w:eastAsia="Times New Roman" w:hAnsi="Times New Roman" w:cs="Times New Roman"/>
          <w:sz w:val="24"/>
          <w:szCs w:val="24"/>
          <w:lang w:eastAsia="ru-RU"/>
        </w:rPr>
        <w:t xml:space="preserve"> действующего на основании </w:t>
      </w:r>
      <w:r w:rsidRPr="00260745">
        <w:rPr>
          <w:rFonts w:ascii="Times New Roman" w:eastAsia="Times New Roman" w:hAnsi="Times New Roman" w:cs="Times New Roman"/>
          <w:b/>
          <w:sz w:val="24"/>
          <w:szCs w:val="24"/>
          <w:lang w:eastAsia="ru-RU"/>
        </w:rPr>
        <w:t>_________________________</w:t>
      </w:r>
      <w:r w:rsidRPr="00260745">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rsidR="00260745" w:rsidRPr="00260745" w:rsidRDefault="00260745" w:rsidP="00260745">
      <w:pPr>
        <w:spacing w:after="0" w:line="240" w:lineRule="auto"/>
        <w:ind w:firstLine="720"/>
        <w:jc w:val="both"/>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firstLine="54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ТЕРМИНЫ И ПОНЯТИЯ, ИСПОЛЬЗУЕМЫЕ В </w:t>
      </w:r>
      <w:proofErr w:type="gramStart"/>
      <w:r w:rsidRPr="00260745">
        <w:rPr>
          <w:rFonts w:ascii="Times New Roman" w:eastAsia="Times New Roman" w:hAnsi="Times New Roman" w:cs="Times New Roman"/>
          <w:b/>
          <w:sz w:val="24"/>
          <w:szCs w:val="24"/>
          <w:lang w:eastAsia="ru-RU"/>
        </w:rPr>
        <w:t>ДОГОВОРЕ</w:t>
      </w:r>
      <w:proofErr w:type="gramEnd"/>
      <w:r w:rsidRPr="00260745">
        <w:rPr>
          <w:rFonts w:ascii="Times New Roman" w:eastAsia="Times New Roman" w:hAnsi="Times New Roman" w:cs="Times New Roman"/>
          <w:b/>
          <w:sz w:val="24"/>
          <w:szCs w:val="24"/>
          <w:lang w:eastAsia="ru-RU"/>
        </w:rPr>
        <w:t>:</w:t>
      </w:r>
    </w:p>
    <w:p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ТО (точка обслуживания)</w:t>
      </w:r>
      <w:r w:rsidRPr="00260745">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Товара Поставщиком. Перечень ТО согласовывается Сторонами в Приложении № 2 к настоящему Договору.</w:t>
      </w:r>
    </w:p>
    <w:p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260745">
        <w:rPr>
          <w:rFonts w:ascii="Times New Roman" w:eastAsia="Times New Roman" w:hAnsi="Times New Roman" w:cs="Times New Roman"/>
          <w:b/>
          <w:bCs/>
          <w:sz w:val="24"/>
          <w:szCs w:val="24"/>
          <w:lang w:eastAsia="ru-RU"/>
        </w:rPr>
        <w:t>Карта (смарт-карта, пластиковая карта, топливная карта)</w:t>
      </w:r>
      <w:r w:rsidRPr="00260745">
        <w:rPr>
          <w:rFonts w:ascii="Times New Roman" w:eastAsia="Times New Roman" w:hAnsi="Times New Roman" w:cs="Times New Roman"/>
          <w:bCs/>
          <w:sz w:val="24"/>
          <w:szCs w:val="24"/>
          <w:lang w:eastAsia="ru-RU"/>
        </w:rPr>
        <w:t xml:space="preserve"> – </w:t>
      </w:r>
      <w:r w:rsidRPr="00260745">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Товара. Карта является техническим средством учета полученного Товара и  не является платежным средством</w:t>
      </w:r>
      <w:r w:rsidRPr="00260745">
        <w:rPr>
          <w:rFonts w:ascii="Times New Roman" w:eastAsia="Times New Roman" w:hAnsi="Times New Roman" w:cs="Times New Roman"/>
          <w:spacing w:val="-4"/>
          <w:sz w:val="24"/>
          <w:szCs w:val="24"/>
          <w:lang w:eastAsia="ru-RU"/>
        </w:rPr>
        <w:t>.</w:t>
      </w:r>
    </w:p>
    <w:p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260745">
        <w:rPr>
          <w:rFonts w:ascii="Times New Roman" w:eastAsia="Times New Roman" w:hAnsi="Times New Roman" w:cs="Times New Roman"/>
          <w:b/>
          <w:bCs/>
          <w:sz w:val="24"/>
          <w:szCs w:val="24"/>
          <w:lang w:eastAsia="ru-RU"/>
        </w:rPr>
        <w:t>Товар/топливо</w:t>
      </w:r>
      <w:r w:rsidRPr="00260745">
        <w:rPr>
          <w:rFonts w:ascii="Times New Roman" w:eastAsia="Times New Roman" w:hAnsi="Times New Roman" w:cs="Times New Roman"/>
          <w:b/>
          <w:bCs/>
          <w:color w:val="FF0000"/>
          <w:sz w:val="24"/>
          <w:szCs w:val="24"/>
          <w:lang w:eastAsia="ru-RU"/>
        </w:rPr>
        <w:t xml:space="preserve"> </w:t>
      </w:r>
      <w:r w:rsidRPr="00260745">
        <w:rPr>
          <w:rFonts w:ascii="Times New Roman" w:eastAsia="Times New Roman" w:hAnsi="Times New Roman" w:cs="Times New Roman"/>
          <w:bCs/>
          <w:sz w:val="24"/>
          <w:szCs w:val="24"/>
          <w:lang w:eastAsia="ru-RU"/>
        </w:rPr>
        <w:t>– автомобильный бензин марки</w:t>
      </w:r>
      <w:r w:rsidRPr="00260745">
        <w:rPr>
          <w:rFonts w:ascii="Times New Roman" w:eastAsia="Times New Roman" w:hAnsi="Times New Roman" w:cs="Times New Roman"/>
          <w:bCs/>
          <w:i/>
          <w:sz w:val="24"/>
          <w:szCs w:val="24"/>
          <w:lang w:eastAsia="ru-RU"/>
        </w:rPr>
        <w:t xml:space="preserve"> -   ______________</w:t>
      </w:r>
      <w:r w:rsidRPr="00260745">
        <w:rPr>
          <w:rFonts w:ascii="Times New Roman" w:eastAsia="Times New Roman" w:hAnsi="Times New Roman" w:cs="Times New Roman"/>
          <w:bCs/>
          <w:sz w:val="24"/>
          <w:szCs w:val="24"/>
          <w:lang w:eastAsia="ru-RU"/>
        </w:rPr>
        <w:t>(</w:t>
      </w:r>
      <w:r w:rsidRPr="00260745">
        <w:rPr>
          <w:rFonts w:ascii="Times New Roman" w:eastAsia="Times New Roman" w:hAnsi="Times New Roman" w:cs="Times New Roman"/>
          <w:bCs/>
          <w:i/>
          <w:sz w:val="24"/>
          <w:szCs w:val="24"/>
          <w:lang w:eastAsia="ru-RU"/>
        </w:rPr>
        <w:t>при заключении договора указать тип топлива)</w:t>
      </w:r>
    </w:p>
    <w:p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Терминал</w:t>
      </w:r>
      <w:r w:rsidRPr="00260745">
        <w:rPr>
          <w:rFonts w:ascii="Times New Roman" w:eastAsia="Times New Roman" w:hAnsi="Times New Roman" w:cs="Times New Roman"/>
          <w:bCs/>
          <w:sz w:val="24"/>
          <w:szCs w:val="24"/>
          <w:lang w:eastAsia="ru-RU"/>
        </w:rPr>
        <w:t xml:space="preserve"> – э</w:t>
      </w:r>
      <w:r w:rsidRPr="00260745">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260745">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260745" w:rsidRPr="00260745" w:rsidRDefault="00260745" w:rsidP="00260745">
      <w:pPr>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Терминальный чек</w:t>
      </w:r>
      <w:r w:rsidRPr="00260745">
        <w:rPr>
          <w:rFonts w:ascii="Times New Roman" w:eastAsia="Times New Roman" w:hAnsi="Times New Roman" w:cs="Times New Roman"/>
          <w:sz w:val="24"/>
          <w:szCs w:val="24"/>
          <w:lang w:eastAsia="ru-RU"/>
        </w:rPr>
        <w:t xml:space="preserve"> – </w:t>
      </w:r>
      <w:r w:rsidRPr="00260745">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Оператор ТО</w:t>
      </w:r>
      <w:r w:rsidRPr="00260745">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 xml:space="preserve">Держатель карты </w:t>
      </w:r>
      <w:r w:rsidRPr="00260745">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Товара.</w:t>
      </w:r>
    </w:p>
    <w:p w:rsidR="00260745" w:rsidRPr="00260745" w:rsidRDefault="00260745" w:rsidP="00260745">
      <w:pPr>
        <w:spacing w:after="0" w:line="240" w:lineRule="auto"/>
        <w:ind w:firstLine="540"/>
        <w:jc w:val="both"/>
        <w:rPr>
          <w:rFonts w:ascii="Times New Roman" w:eastAsia="Times New Roman" w:hAnsi="Times New Roman" w:cs="Times New Roman"/>
          <w:bCs/>
          <w:sz w:val="24"/>
          <w:szCs w:val="24"/>
          <w:highlight w:val="yellow"/>
          <w:lang w:eastAsia="ru-RU"/>
        </w:rPr>
      </w:pPr>
      <w:r w:rsidRPr="00260745">
        <w:rPr>
          <w:rFonts w:ascii="Times New Roman" w:eastAsia="Times New Roman" w:hAnsi="Times New Roman" w:cs="Times New Roman"/>
          <w:b/>
          <w:bCs/>
          <w:sz w:val="24"/>
          <w:szCs w:val="24"/>
          <w:lang w:eastAsia="ru-RU"/>
        </w:rPr>
        <w:t>Лимит карты</w:t>
      </w:r>
      <w:r w:rsidRPr="00260745">
        <w:rPr>
          <w:rFonts w:ascii="Times New Roman" w:eastAsia="Times New Roman" w:hAnsi="Times New Roman" w:cs="Times New Roman"/>
          <w:bCs/>
          <w:sz w:val="24"/>
          <w:szCs w:val="24"/>
          <w:lang w:eastAsia="ru-RU"/>
        </w:rPr>
        <w:t xml:space="preserve"> – установленное на Карте </w:t>
      </w:r>
      <w:r w:rsidRPr="00260745">
        <w:rPr>
          <w:rFonts w:ascii="Times New Roman" w:eastAsia="Times New Roman" w:hAnsi="Times New Roman" w:cs="Times New Roman"/>
          <w:sz w:val="24"/>
          <w:szCs w:val="24"/>
          <w:lang w:eastAsia="ru-RU"/>
        </w:rPr>
        <w:t>предельное ограничение отпускаемого Товара</w:t>
      </w:r>
      <w:r w:rsidRPr="00260745">
        <w:rPr>
          <w:rFonts w:ascii="Times New Roman" w:eastAsia="Times New Roman" w:hAnsi="Times New Roman" w:cs="Times New Roman"/>
          <w:bCs/>
          <w:sz w:val="24"/>
          <w:szCs w:val="24"/>
          <w:lang w:eastAsia="ru-RU"/>
        </w:rPr>
        <w:t>, которое Держатель карты вправе получить на ТО.</w:t>
      </w:r>
      <w:r w:rsidRPr="00260745">
        <w:rPr>
          <w:rFonts w:ascii="Times New Roman" w:eastAsia="Times New Roman" w:hAnsi="Times New Roman" w:cs="Times New Roman"/>
          <w:bCs/>
          <w:sz w:val="24"/>
          <w:szCs w:val="24"/>
          <w:highlight w:val="yellow"/>
          <w:lang w:eastAsia="ru-RU"/>
        </w:rPr>
        <w:t xml:space="preserve"> </w:t>
      </w:r>
    </w:p>
    <w:p w:rsidR="00260745" w:rsidRPr="00260745" w:rsidRDefault="00260745" w:rsidP="00260745">
      <w:pPr>
        <w:spacing w:after="0" w:line="240" w:lineRule="auto"/>
        <w:ind w:firstLine="360"/>
        <w:jc w:val="both"/>
        <w:rPr>
          <w:rFonts w:ascii="Times New Roman" w:eastAsia="Times New Roman" w:hAnsi="Times New Roman" w:cs="Times New Roman"/>
          <w:bCs/>
          <w:sz w:val="24"/>
          <w:szCs w:val="24"/>
          <w:lang w:eastAsia="ru-RU"/>
        </w:rPr>
      </w:pPr>
    </w:p>
    <w:p w:rsidR="00260745" w:rsidRPr="00260745" w:rsidRDefault="00260745" w:rsidP="00260745">
      <w:pPr>
        <w:numPr>
          <w:ilvl w:val="0"/>
          <w:numId w:val="48"/>
        </w:numPr>
        <w:spacing w:after="0" w:line="240" w:lineRule="auto"/>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ПРЕДМЕТ ДОГОВОРА</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 а  Покупатель обязуется принимать и оплачивать Товар.</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Объем поставляемого Товара - ________ литров.</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 xml:space="preserve">Срок поставки Товара: с _______________ по  ______________ включительно. </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Поставка Товара осуществляется при предъявлении Карты.</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260745">
        <w:rPr>
          <w:rFonts w:ascii="Times New Roman" w:eastAsia="Times New Roman" w:hAnsi="Times New Roman" w:cs="Times New Roman"/>
          <w:spacing w:val="-4"/>
          <w:sz w:val="24"/>
          <w:szCs w:val="24"/>
          <w:lang w:eastAsia="ru-RU"/>
        </w:rPr>
        <w:t>Поставка Товара осуществляется путем их выборки Держателем карты.</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260745">
        <w:rPr>
          <w:rFonts w:ascii="Times New Roman" w:eastAsia="Times New Roman" w:hAnsi="Times New Roman" w:cs="Times New Roman"/>
          <w:spacing w:val="-4"/>
          <w:sz w:val="24"/>
          <w:szCs w:val="24"/>
          <w:lang w:eastAsia="ru-RU"/>
        </w:rPr>
        <w:t>Право собственности на Товар переходит к Покупателю в момент их фактического получения  Держателем карты на ТО.</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roofErr w:type="gramStart"/>
      <w:r w:rsidRPr="00260745">
        <w:rPr>
          <w:rFonts w:ascii="Times New Roman" w:eastAsia="Times New Roman" w:hAnsi="Times New Roman" w:cs="Times New Roman"/>
          <w:sz w:val="24"/>
          <w:szCs w:val="24"/>
          <w:lang w:eastAsia="ru-RU"/>
        </w:rPr>
        <w:lastRenderedPageBreak/>
        <w:t>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w:t>
      </w:r>
      <w:proofErr w:type="gramEnd"/>
      <w:r w:rsidRPr="00260745">
        <w:rPr>
          <w:rFonts w:ascii="Times New Roman" w:eastAsia="Times New Roman" w:hAnsi="Times New Roman" w:cs="Times New Roman"/>
          <w:sz w:val="24"/>
          <w:szCs w:val="24"/>
          <w:lang w:eastAsia="ru-RU"/>
        </w:rPr>
        <w:t xml:space="preserve">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Количество Товара, подлежащего поставке, Покупатель определяет самостоятельно, исходя из установленных лимитов по Картам, в соответствии с Заявкой на изготовление Карт.</w:t>
      </w:r>
    </w:p>
    <w:p w:rsidR="00260745" w:rsidRPr="00260745" w:rsidRDefault="00260745" w:rsidP="00260745">
      <w:pPr>
        <w:numPr>
          <w:ilvl w:val="1"/>
          <w:numId w:val="48"/>
        </w:numPr>
        <w:tabs>
          <w:tab w:val="left" w:pos="426"/>
          <w:tab w:val="left" w:pos="567"/>
        </w:tabs>
        <w:spacing w:after="0" w:line="240" w:lineRule="auto"/>
        <w:ind w:left="0" w:right="-5"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w:t>
      </w:r>
    </w:p>
    <w:p w:rsidR="00260745" w:rsidRPr="00260745" w:rsidRDefault="00260745" w:rsidP="00260745">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rsidR="00260745" w:rsidRPr="00260745" w:rsidRDefault="00260745" w:rsidP="00260745">
      <w:pPr>
        <w:numPr>
          <w:ilvl w:val="0"/>
          <w:numId w:val="41"/>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ПОРЯДОК ПОЛУЧЕНИЯ КАРТ. БЛОКИРОВКА КАРТ</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napToGrid w:val="0"/>
          <w:sz w:val="24"/>
          <w:szCs w:val="24"/>
          <w:lang w:eastAsia="ar-SA"/>
        </w:rPr>
        <w:t>Топливные Карты выдаются на бесплатной основе</w:t>
      </w:r>
      <w:r w:rsidRPr="00260745">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Обслуживание всех выбранных Карт – бесплатно. </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 </w:t>
      </w:r>
      <w:proofErr w:type="gramStart"/>
      <w:r w:rsidRPr="00260745">
        <w:rPr>
          <w:rFonts w:ascii="Times New Roman" w:eastAsia="Times New Roman" w:hAnsi="Times New Roman" w:cs="Times New Roman"/>
          <w:sz w:val="24"/>
          <w:szCs w:val="24"/>
          <w:lang w:eastAsia="ru-RU"/>
        </w:rPr>
        <w:t>случае</w:t>
      </w:r>
      <w:proofErr w:type="gramEnd"/>
      <w:r w:rsidRPr="00260745">
        <w:rPr>
          <w:rFonts w:ascii="Times New Roman" w:eastAsia="Times New Roman" w:hAnsi="Times New Roman" w:cs="Times New Roman"/>
          <w:sz w:val="24"/>
          <w:szCs w:val="24"/>
          <w:lang w:eastAsia="ru-RU"/>
        </w:rPr>
        <w:t xml:space="preserve"> механического повреждения либо утраты Карты Покупатель вправе получить новую Карту, в порядке, указанном в п. 2.2.-2.3. Договора</w:t>
      </w:r>
      <w:r w:rsidRPr="00260745">
        <w:rPr>
          <w:rFonts w:ascii="Times New Roman" w:eastAsia="Times New Roman" w:hAnsi="Times New Roman" w:cs="Times New Roman"/>
          <w:sz w:val="16"/>
          <w:szCs w:val="16"/>
          <w:lang w:eastAsia="ru-RU"/>
        </w:rPr>
        <w:t>.</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260745" w:rsidRPr="00260745" w:rsidRDefault="00260745" w:rsidP="00260745">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получения письменного заявления Покупателя;</w:t>
      </w:r>
    </w:p>
    <w:p w:rsidR="00260745" w:rsidRPr="00260745" w:rsidRDefault="00260745" w:rsidP="00260745">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rsidR="00260745" w:rsidRPr="00260745" w:rsidRDefault="00260745" w:rsidP="00260745">
      <w:pPr>
        <w:tabs>
          <w:tab w:val="left" w:pos="426"/>
        </w:tabs>
        <w:spacing w:after="0" w:line="240" w:lineRule="auto"/>
        <w:jc w:val="both"/>
        <w:rPr>
          <w:rFonts w:ascii="Times New Roman" w:eastAsia="Times New Roman" w:hAnsi="Times New Roman" w:cs="Times New Roman"/>
          <w:sz w:val="24"/>
          <w:szCs w:val="24"/>
          <w:lang w:eastAsia="ru-RU"/>
        </w:rPr>
      </w:pPr>
    </w:p>
    <w:p w:rsidR="00260745" w:rsidRPr="00260745" w:rsidRDefault="00260745" w:rsidP="00260745">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ПОРЯДОК ПОЛУЧЕНИЯ ТОВАРА </w:t>
      </w:r>
    </w:p>
    <w:p w:rsidR="00260745" w:rsidRPr="00260745" w:rsidRDefault="00260745" w:rsidP="00260745">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Отпуск Товара осуществляется согласно режиму работы ТО.</w:t>
      </w:r>
    </w:p>
    <w:p w:rsidR="00260745" w:rsidRPr="00260745" w:rsidRDefault="00260745" w:rsidP="00260745">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260745">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260745" w:rsidRPr="00260745" w:rsidRDefault="00260745" w:rsidP="00260745">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Получение Покупателем Товара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Товара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Товара по Договору.</w:t>
      </w:r>
    </w:p>
    <w:p w:rsidR="00260745" w:rsidRPr="00260745" w:rsidRDefault="00260745" w:rsidP="00260745">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60745" w:rsidRPr="00260745" w:rsidRDefault="00260745" w:rsidP="00260745">
      <w:pPr>
        <w:numPr>
          <w:ilvl w:val="0"/>
          <w:numId w:val="41"/>
        </w:numPr>
        <w:tabs>
          <w:tab w:val="left" w:pos="426"/>
          <w:tab w:val="left" w:pos="709"/>
          <w:tab w:val="left" w:pos="1134"/>
          <w:tab w:val="num" w:pos="1260"/>
        </w:tabs>
        <w:spacing w:after="0" w:line="240" w:lineRule="auto"/>
        <w:ind w:left="0" w:firstLine="567"/>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ПРАВА И ОБЯЗАННОСТИ СТОРОН</w:t>
      </w:r>
    </w:p>
    <w:p w:rsidR="00260745" w:rsidRPr="00260745" w:rsidRDefault="00260745" w:rsidP="00260745">
      <w:pPr>
        <w:numPr>
          <w:ilvl w:val="1"/>
          <w:numId w:val="41"/>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вправе:</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Требовать от Покупателя оплату Товара в соответствии с условиями договора;</w:t>
      </w:r>
    </w:p>
    <w:p w:rsidR="00260745" w:rsidRPr="00260745" w:rsidRDefault="00260745" w:rsidP="00260745">
      <w:pPr>
        <w:numPr>
          <w:ilvl w:val="1"/>
          <w:numId w:val="46"/>
        </w:numPr>
        <w:tabs>
          <w:tab w:val="left" w:pos="426"/>
          <w:tab w:val="left" w:pos="709"/>
          <w:tab w:val="left" w:pos="1134"/>
          <w:tab w:val="num" w:pos="1260"/>
          <w:tab w:val="num" w:pos="2160"/>
        </w:tabs>
        <w:spacing w:after="0" w:line="240" w:lineRule="auto"/>
        <w:ind w:left="0" w:firstLine="567"/>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обязуется:</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Передать Покупателю Карты в порядке, указанном в п.2.1-2.6 Договора.</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lastRenderedPageBreak/>
        <w:t>Осуществлять поставку Товара Покупателю при предъявлении Карты в соответствии с условиями Договора.</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(Пятого) числа месяца, следующего </w:t>
      </w:r>
      <w:proofErr w:type="gramStart"/>
      <w:r w:rsidRPr="00260745">
        <w:rPr>
          <w:rFonts w:ascii="Times New Roman" w:eastAsia="Times New Roman" w:hAnsi="Times New Roman" w:cs="Times New Roman"/>
          <w:sz w:val="24"/>
          <w:szCs w:val="24"/>
          <w:lang w:eastAsia="ru-RU"/>
        </w:rPr>
        <w:t>за</w:t>
      </w:r>
      <w:proofErr w:type="gramEnd"/>
      <w:r w:rsidRPr="00260745">
        <w:rPr>
          <w:rFonts w:ascii="Times New Roman" w:eastAsia="Times New Roman" w:hAnsi="Times New Roman" w:cs="Times New Roman"/>
          <w:sz w:val="24"/>
          <w:szCs w:val="24"/>
          <w:lang w:eastAsia="ru-RU"/>
        </w:rPr>
        <w:t xml:space="preserve"> отчетным.</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(Пяти) рабочих дней с момента получения заявки; Терминальные чеки хранятся в течение 6 (Шести) месяцев от даты совершения операции.</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Ежемесячно инициировать с Покупателем сверку поставленного Товара путем направления соответствующего акта.</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60745">
        <w:rPr>
          <w:rFonts w:ascii="Times New Roman" w:eastAsia="Times New Roman" w:hAnsi="Times New Roman" w:cs="Times New Roman"/>
          <w:sz w:val="24"/>
          <w:szCs w:val="24"/>
          <w:lang w:eastAsia="ru-RU"/>
        </w:rPr>
        <w:t>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5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roofErr w:type="gramEnd"/>
    </w:p>
    <w:p w:rsidR="00260745" w:rsidRPr="00260745" w:rsidRDefault="00260745" w:rsidP="00260745">
      <w:pPr>
        <w:numPr>
          <w:ilvl w:val="1"/>
          <w:numId w:val="46"/>
        </w:numPr>
        <w:tabs>
          <w:tab w:val="left" w:pos="426"/>
          <w:tab w:val="left" w:pos="709"/>
          <w:tab w:val="left" w:pos="1134"/>
          <w:tab w:val="num" w:pos="1260"/>
          <w:tab w:val="num" w:pos="2160"/>
        </w:tabs>
        <w:spacing w:after="0" w:line="240" w:lineRule="auto"/>
        <w:ind w:left="0" w:firstLine="567"/>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Покупатель вправе:</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Товара на условиях Договора.</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Заказывать дополнительные Карты. </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rsidR="00260745" w:rsidRPr="00260745" w:rsidRDefault="00260745" w:rsidP="00260745">
      <w:pPr>
        <w:numPr>
          <w:ilvl w:val="1"/>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Покупатель обязуется:</w:t>
      </w:r>
    </w:p>
    <w:p w:rsidR="00260745" w:rsidRPr="00260745" w:rsidRDefault="00260745" w:rsidP="00260745">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Соблюдать правила пользования Картой.</w:t>
      </w:r>
    </w:p>
    <w:p w:rsidR="00260745" w:rsidRPr="00260745" w:rsidRDefault="00260745" w:rsidP="00260745">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 </w:t>
      </w:r>
      <w:proofErr w:type="gramStart"/>
      <w:r w:rsidRPr="00260745">
        <w:rPr>
          <w:rFonts w:ascii="Times New Roman" w:eastAsia="Times New Roman" w:hAnsi="Times New Roman" w:cs="Times New Roman"/>
          <w:sz w:val="24"/>
          <w:szCs w:val="24"/>
          <w:lang w:eastAsia="ru-RU"/>
        </w:rPr>
        <w:t>случае</w:t>
      </w:r>
      <w:proofErr w:type="gramEnd"/>
      <w:r w:rsidRPr="00260745">
        <w:rPr>
          <w:rFonts w:ascii="Times New Roman" w:eastAsia="Times New Roman" w:hAnsi="Times New Roman" w:cs="Times New Roman"/>
          <w:sz w:val="24"/>
          <w:szCs w:val="24"/>
          <w:lang w:eastAsia="ru-RU"/>
        </w:rPr>
        <w:t>,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3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260745" w:rsidRPr="00260745" w:rsidRDefault="00260745" w:rsidP="00260745">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 случае несогласия с информацией, содержащейся в отчетных документах, письменно информировать Поставщика до 15 (пятнадцатого) числа месяца, следующего за </w:t>
      </w:r>
      <w:proofErr w:type="gramStart"/>
      <w:r w:rsidRPr="00260745">
        <w:rPr>
          <w:rFonts w:ascii="Times New Roman" w:eastAsia="Times New Roman" w:hAnsi="Times New Roman" w:cs="Times New Roman"/>
          <w:sz w:val="24"/>
          <w:szCs w:val="24"/>
          <w:lang w:eastAsia="ru-RU"/>
        </w:rPr>
        <w:t>отчетным</w:t>
      </w:r>
      <w:proofErr w:type="gramEnd"/>
      <w:r w:rsidRPr="00260745">
        <w:rPr>
          <w:rFonts w:ascii="Times New Roman" w:eastAsia="Times New Roman" w:hAnsi="Times New Roman" w:cs="Times New Roman"/>
          <w:sz w:val="24"/>
          <w:szCs w:val="24"/>
          <w:lang w:eastAsia="ru-RU"/>
        </w:rPr>
        <w:t>.</w:t>
      </w:r>
    </w:p>
    <w:p w:rsidR="00260745" w:rsidRPr="00260745" w:rsidRDefault="00260745" w:rsidP="00260745">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течение 15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260745" w:rsidRPr="00260745" w:rsidRDefault="00260745" w:rsidP="00260745">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Соблюдать условия Договора и оплачивать Товар в соответствии с разделом 5 Договора.</w:t>
      </w:r>
    </w:p>
    <w:p w:rsidR="00260745" w:rsidRPr="00260745" w:rsidRDefault="00260745" w:rsidP="00260745">
      <w:pPr>
        <w:tabs>
          <w:tab w:val="left" w:pos="426"/>
        </w:tabs>
        <w:spacing w:after="0" w:line="240" w:lineRule="auto"/>
        <w:jc w:val="both"/>
        <w:rPr>
          <w:rFonts w:ascii="Times New Roman" w:eastAsia="Times New Roman" w:hAnsi="Times New Roman" w:cs="Times New Roman"/>
          <w:sz w:val="24"/>
          <w:szCs w:val="24"/>
          <w:lang w:eastAsia="ru-RU"/>
        </w:rPr>
      </w:pPr>
    </w:p>
    <w:p w:rsidR="00260745" w:rsidRPr="00260745" w:rsidRDefault="00260745" w:rsidP="00260745">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 ПОРЯДОК РАСЧЕТОВ И СТОИМОСТЬ ТОВАРА</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260745">
        <w:rPr>
          <w:rFonts w:ascii="Times New Roman" w:eastAsia="Times New Roman" w:hAnsi="Times New Roman" w:cs="Times New Roman"/>
          <w:sz w:val="24"/>
          <w:szCs w:val="24"/>
          <w:u w:val="single"/>
          <w:lang w:eastAsia="ru-RU"/>
        </w:rPr>
        <w:t xml:space="preserve"> %</w:t>
      </w:r>
      <w:r w:rsidRPr="00260745">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260745">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260745">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Товаре. Авансовые платежи, перечисленные Покупателем по Договору, </w:t>
      </w:r>
      <w:r w:rsidRPr="00260745">
        <w:rPr>
          <w:rFonts w:ascii="Times New Roman" w:eastAsia="Times New Roman" w:hAnsi="Times New Roman" w:cs="Times New Roman"/>
          <w:snapToGrid w:val="0"/>
          <w:sz w:val="24"/>
          <w:szCs w:val="24"/>
          <w:lang w:eastAsia="ru-RU"/>
        </w:rPr>
        <w:lastRenderedPageBreak/>
        <w:t>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Поставщик </w:t>
      </w:r>
      <w:r w:rsidRPr="00260745">
        <w:rPr>
          <w:rFonts w:ascii="Times New Roman" w:eastAsia="MS Mincho" w:hAnsi="Times New Roman" w:cs="Times New Roman"/>
          <w:sz w:val="24"/>
          <w:szCs w:val="24"/>
          <w:lang w:eastAsia="ru-RU"/>
        </w:rPr>
        <w:t xml:space="preserve">отпускает Покупателю Товар на сумму аванса, перечисленную Покупателем в соответствии с п. 5.4. Договора, в  пределах указанной в пункте 5.3. настоящего Договора суммы денежных средств по цене, которая действует </w:t>
      </w:r>
      <w:proofErr w:type="gramStart"/>
      <w:r w:rsidRPr="00260745">
        <w:rPr>
          <w:rFonts w:ascii="Times New Roman" w:eastAsia="MS Mincho" w:hAnsi="Times New Roman" w:cs="Times New Roman"/>
          <w:sz w:val="24"/>
          <w:szCs w:val="24"/>
          <w:lang w:eastAsia="ru-RU"/>
        </w:rPr>
        <w:t>на</w:t>
      </w:r>
      <w:proofErr w:type="gramEnd"/>
      <w:r w:rsidRPr="00260745">
        <w:rPr>
          <w:rFonts w:ascii="Times New Roman" w:eastAsia="MS Mincho" w:hAnsi="Times New Roman" w:cs="Times New Roman"/>
          <w:sz w:val="24"/>
          <w:szCs w:val="24"/>
          <w:lang w:eastAsia="ru-RU"/>
        </w:rPr>
        <w:t xml:space="preserve"> </w:t>
      </w:r>
      <w:proofErr w:type="gramStart"/>
      <w:r w:rsidRPr="00260745">
        <w:rPr>
          <w:rFonts w:ascii="Times New Roman" w:eastAsia="MS Mincho" w:hAnsi="Times New Roman" w:cs="Times New Roman"/>
          <w:sz w:val="24"/>
          <w:szCs w:val="24"/>
          <w:lang w:eastAsia="ru-RU"/>
        </w:rPr>
        <w:t>конкретной</w:t>
      </w:r>
      <w:proofErr w:type="gramEnd"/>
      <w:r w:rsidRPr="00260745">
        <w:rPr>
          <w:rFonts w:ascii="Times New Roman" w:eastAsia="MS Mincho" w:hAnsi="Times New Roman" w:cs="Times New Roman"/>
          <w:sz w:val="24"/>
          <w:szCs w:val="24"/>
          <w:lang w:eastAsia="ru-RU"/>
        </w:rPr>
        <w:t xml:space="preserve"> ТО в момент выборки, но не более ______рублей/литр.  </w:t>
      </w:r>
      <w:r w:rsidRPr="00260745">
        <w:rPr>
          <w:rFonts w:ascii="Times New Roman" w:eastAsia="Times New Roman" w:hAnsi="Times New Roman" w:cs="Times New Roman"/>
          <w:snapToGrid w:val="0"/>
          <w:sz w:val="24"/>
          <w:szCs w:val="24"/>
          <w:lang w:eastAsia="ru-RU"/>
        </w:rPr>
        <w:t xml:space="preserve">Выборка </w:t>
      </w:r>
      <w:r w:rsidRPr="00260745">
        <w:rPr>
          <w:rFonts w:ascii="Times New Roman" w:eastAsia="Times New Roman" w:hAnsi="Times New Roman" w:cs="Times New Roman"/>
          <w:sz w:val="24"/>
          <w:szCs w:val="24"/>
          <w:lang w:eastAsia="ru-RU"/>
        </w:rPr>
        <w:t xml:space="preserve">Товара в течение срока действия Договора </w:t>
      </w:r>
      <w:r w:rsidRPr="00260745">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proofErr w:type="gramStart"/>
      <w:r w:rsidRPr="00260745">
        <w:rPr>
          <w:rFonts w:ascii="Times New Roman" w:eastAsia="Times New Roman" w:hAnsi="Times New Roman" w:cs="Times New Roman"/>
          <w:snapToGrid w:val="0"/>
          <w:sz w:val="24"/>
          <w:szCs w:val="24"/>
          <w:lang w:eastAsia="ru-RU"/>
        </w:rPr>
        <w:t>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w:t>
      </w:r>
      <w:proofErr w:type="gramEnd"/>
      <w:r w:rsidRPr="00260745">
        <w:rPr>
          <w:rFonts w:ascii="Times New Roman" w:eastAsia="Times New Roman" w:hAnsi="Times New Roman" w:cs="Times New Roman"/>
          <w:snapToGrid w:val="0"/>
          <w:sz w:val="24"/>
          <w:szCs w:val="24"/>
          <w:lang w:eastAsia="ru-RU"/>
        </w:rPr>
        <w:t xml:space="preserve"> просрочки оплаты. </w:t>
      </w:r>
    </w:p>
    <w:p w:rsidR="00260745" w:rsidRPr="00260745" w:rsidRDefault="00260745" w:rsidP="00260745">
      <w:pPr>
        <w:tabs>
          <w:tab w:val="left" w:pos="426"/>
          <w:tab w:val="num" w:pos="792"/>
          <w:tab w:val="left" w:pos="993"/>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r w:rsidRPr="00260745">
        <w:rPr>
          <w:rFonts w:ascii="Times New Roman" w:eastAsia="Calibri" w:hAnsi="Times New Roman" w:cs="Times New Roman"/>
          <w:snapToGrid w:val="0"/>
          <w:sz w:val="24"/>
          <w:szCs w:val="24"/>
        </w:rPr>
        <w:t xml:space="preserve">В </w:t>
      </w:r>
      <w:proofErr w:type="gramStart"/>
      <w:r w:rsidRPr="00260745">
        <w:rPr>
          <w:rFonts w:ascii="Times New Roman" w:eastAsia="Calibri" w:hAnsi="Times New Roman" w:cs="Times New Roman"/>
          <w:snapToGrid w:val="0"/>
          <w:sz w:val="24"/>
          <w:szCs w:val="24"/>
        </w:rPr>
        <w:t>случае</w:t>
      </w:r>
      <w:proofErr w:type="gramEnd"/>
      <w:r w:rsidRPr="00260745">
        <w:rPr>
          <w:rFonts w:ascii="Times New Roman" w:eastAsia="Calibri" w:hAnsi="Times New Roman" w:cs="Times New Roman"/>
          <w:snapToGrid w:val="0"/>
          <w:sz w:val="24"/>
          <w:szCs w:val="24"/>
        </w:rPr>
        <w:t xml:space="preserve"> нарушения Поставщиком сроков возврата неиспользованного авансового платежа в соответствии с п.4.2.6 настоящего Договора, </w:t>
      </w:r>
      <w:r w:rsidRPr="00260745">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
    <w:p w:rsidR="00260745" w:rsidRPr="00260745" w:rsidRDefault="00260745" w:rsidP="00260745">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В </w:t>
      </w:r>
      <w:proofErr w:type="gramStart"/>
      <w:r w:rsidRPr="00260745">
        <w:rPr>
          <w:rFonts w:ascii="Times New Roman" w:eastAsia="Times New Roman" w:hAnsi="Times New Roman" w:cs="Times New Roman"/>
          <w:snapToGrid w:val="0"/>
          <w:sz w:val="24"/>
          <w:szCs w:val="24"/>
          <w:lang w:eastAsia="ru-RU"/>
        </w:rPr>
        <w:t>рамках</w:t>
      </w:r>
      <w:proofErr w:type="gramEnd"/>
      <w:r w:rsidRPr="00260745">
        <w:rPr>
          <w:rFonts w:ascii="Times New Roman" w:eastAsia="Times New Roman" w:hAnsi="Times New Roman" w:cs="Times New Roman"/>
          <w:snapToGrid w:val="0"/>
          <w:sz w:val="24"/>
          <w:szCs w:val="24"/>
          <w:lang w:eastAsia="ru-RU"/>
        </w:rPr>
        <w:t xml:space="preserve"> настоящего Договора проценты, предусмотренные ст. 395 ГК РФ, взысканию с Покупателя не подлежат.</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260745" w:rsidRPr="00260745" w:rsidRDefault="00260745" w:rsidP="00260745">
      <w:pPr>
        <w:tabs>
          <w:tab w:val="left" w:pos="0"/>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 </w:t>
      </w:r>
      <w:bookmarkStart w:id="193" w:name="OLE_LINK25"/>
      <w:bookmarkStart w:id="194" w:name="OLE_LINK26"/>
      <w:r w:rsidRPr="00260745">
        <w:rPr>
          <w:rFonts w:ascii="Times New Roman" w:eastAsia="Times New Roman" w:hAnsi="Times New Roman" w:cs="Times New Roman"/>
          <w:snapToGrid w:val="0"/>
          <w:sz w:val="24"/>
          <w:szCs w:val="24"/>
          <w:lang w:eastAsia="ru-RU"/>
        </w:rPr>
        <w:t>счет-фактуру,</w:t>
      </w:r>
      <w:r w:rsidRPr="00260745">
        <w:rPr>
          <w:rFonts w:ascii="Times New Roman" w:eastAsia="Times New Roman" w:hAnsi="Times New Roman" w:cs="Times New Roman"/>
          <w:color w:val="000000"/>
          <w:sz w:val="24"/>
          <w:szCs w:val="24"/>
          <w:lang w:eastAsia="ar-SA"/>
        </w:rPr>
        <w:t xml:space="preserve"> </w:t>
      </w:r>
      <w:r w:rsidRPr="00260745">
        <w:rPr>
          <w:rFonts w:ascii="Times New Roman" w:eastAsia="Times New Roman" w:hAnsi="Times New Roman" w:cs="Times New Roman"/>
          <w:snapToGrid w:val="0"/>
          <w:sz w:val="24"/>
          <w:szCs w:val="24"/>
          <w:lang w:eastAsia="ru-RU"/>
        </w:rPr>
        <w:t xml:space="preserve">товарную накладную на объем и стоимость выбранного Товара </w:t>
      </w:r>
      <w:r w:rsidRPr="00260745">
        <w:rPr>
          <w:rFonts w:ascii="Times New Roman" w:eastAsia="Times New Roman" w:hAnsi="Times New Roman" w:cs="Times New Roman"/>
          <w:i/>
          <w:snapToGrid w:val="0"/>
          <w:sz w:val="24"/>
          <w:szCs w:val="24"/>
          <w:lang w:eastAsia="ru-RU"/>
        </w:rPr>
        <w:t xml:space="preserve"> (в случае использования контрагентом универсального передаточного документа, указывается: универсального</w:t>
      </w:r>
      <w:r w:rsidRPr="00260745">
        <w:rPr>
          <w:rFonts w:ascii="Times New Roman" w:eastAsia="Times New Roman" w:hAnsi="Times New Roman" w:cs="Times New Roman"/>
          <w:i/>
          <w:color w:val="000000"/>
          <w:sz w:val="24"/>
          <w:szCs w:val="24"/>
          <w:lang w:eastAsia="ar-SA"/>
        </w:rPr>
        <w:t xml:space="preserve"> передаточного документа (далее – УПД)</w:t>
      </w:r>
      <w:bookmarkEnd w:id="193"/>
      <w:bookmarkEnd w:id="194"/>
      <w:r w:rsidRPr="00260745">
        <w:rPr>
          <w:rFonts w:ascii="Times New Roman" w:eastAsia="Times New Roman" w:hAnsi="Times New Roman" w:cs="Times New Roman"/>
          <w:i/>
          <w:color w:val="000000"/>
          <w:sz w:val="24"/>
          <w:szCs w:val="24"/>
          <w:lang w:eastAsia="ar-SA"/>
        </w:rPr>
        <w:t>;</w:t>
      </w:r>
    </w:p>
    <w:p w:rsidR="00260745" w:rsidRPr="00260745" w:rsidRDefault="00260745" w:rsidP="00260745">
      <w:pPr>
        <w:tabs>
          <w:tab w:val="left" w:pos="426"/>
          <w:tab w:val="num" w:pos="792"/>
          <w:tab w:val="left" w:pos="993"/>
          <w:tab w:val="left" w:pos="1276"/>
        </w:tabs>
        <w:spacing w:after="0" w:line="240" w:lineRule="auto"/>
        <w:ind w:left="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оборотную ведомость по Картам, отражающую расход Товара по каждой Карте.</w:t>
      </w:r>
    </w:p>
    <w:p w:rsidR="00260745" w:rsidRPr="00260745" w:rsidRDefault="00260745" w:rsidP="00260745">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w:t>
      </w:r>
      <w:proofErr w:type="gramStart"/>
      <w:r w:rsidRPr="00260745">
        <w:rPr>
          <w:rFonts w:ascii="Times New Roman" w:eastAsia="Times New Roman" w:hAnsi="Times New Roman" w:cs="Times New Roman"/>
          <w:snapToGrid w:val="0"/>
          <w:sz w:val="24"/>
          <w:szCs w:val="24"/>
          <w:lang w:eastAsia="ru-RU"/>
        </w:rPr>
        <w:t>за</w:t>
      </w:r>
      <w:proofErr w:type="gramEnd"/>
      <w:r w:rsidRPr="00260745">
        <w:rPr>
          <w:rFonts w:ascii="Times New Roman" w:eastAsia="Times New Roman" w:hAnsi="Times New Roman" w:cs="Times New Roman"/>
          <w:snapToGrid w:val="0"/>
          <w:sz w:val="24"/>
          <w:szCs w:val="24"/>
          <w:lang w:eastAsia="ru-RU"/>
        </w:rPr>
        <w:t xml:space="preserve"> отчетным.</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Обязательство Покупателя по оплате счета считается выполненным с момента списания денежных сре</w:t>
      </w:r>
      <w:proofErr w:type="gramStart"/>
      <w:r w:rsidRPr="00260745">
        <w:rPr>
          <w:rFonts w:ascii="Times New Roman" w:eastAsia="Times New Roman" w:hAnsi="Times New Roman" w:cs="Times New Roman"/>
          <w:sz w:val="24"/>
          <w:szCs w:val="24"/>
          <w:lang w:eastAsia="ru-RU"/>
        </w:rPr>
        <w:t>дств с р</w:t>
      </w:r>
      <w:proofErr w:type="gramEnd"/>
      <w:r w:rsidRPr="00260745">
        <w:rPr>
          <w:rFonts w:ascii="Times New Roman" w:eastAsia="Times New Roman" w:hAnsi="Times New Roman" w:cs="Times New Roman"/>
          <w:sz w:val="24"/>
          <w:szCs w:val="24"/>
          <w:lang w:eastAsia="ru-RU"/>
        </w:rPr>
        <w:t xml:space="preserve">асчетного счета Покупателя. </w:t>
      </w:r>
    </w:p>
    <w:p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260745" w:rsidRPr="00260745" w:rsidRDefault="00260745" w:rsidP="00260745">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КАЧЕСТВО ТОВАРА </w:t>
      </w:r>
    </w:p>
    <w:p w:rsidR="00260745" w:rsidRPr="00260745" w:rsidRDefault="00260745" w:rsidP="00260745">
      <w:pPr>
        <w:numPr>
          <w:ilvl w:val="1"/>
          <w:numId w:val="41"/>
        </w:numPr>
        <w:tabs>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Качество Товара должно соответствовать ГОСТ</w:t>
      </w:r>
      <w:proofErr w:type="gramStart"/>
      <w:r w:rsidRPr="00260745">
        <w:rPr>
          <w:rFonts w:ascii="Times New Roman" w:eastAsia="Times New Roman" w:hAnsi="Times New Roman" w:cs="Times New Roman"/>
          <w:sz w:val="24"/>
          <w:szCs w:val="24"/>
          <w:lang w:eastAsia="ru-RU"/>
        </w:rPr>
        <w:t>у(</w:t>
      </w:r>
      <w:proofErr w:type="spellStart"/>
      <w:proofErr w:type="gramEnd"/>
      <w:r w:rsidRPr="00260745">
        <w:rPr>
          <w:rFonts w:ascii="Times New Roman" w:eastAsia="Times New Roman" w:hAnsi="Times New Roman" w:cs="Times New Roman"/>
          <w:sz w:val="24"/>
          <w:szCs w:val="24"/>
          <w:lang w:eastAsia="ru-RU"/>
        </w:rPr>
        <w:t>ам</w:t>
      </w:r>
      <w:proofErr w:type="spellEnd"/>
      <w:r w:rsidRPr="00260745">
        <w:rPr>
          <w:rFonts w:ascii="Times New Roman" w:eastAsia="Times New Roman" w:hAnsi="Times New Roman" w:cs="Times New Roman"/>
          <w:sz w:val="24"/>
          <w:szCs w:val="24"/>
          <w:lang w:eastAsia="ru-RU"/>
        </w:rPr>
        <w:t>)________ и другой нормативно-технической документации на данный вид Товара и подтверждаться паспортом завода – изготовителя.</w:t>
      </w:r>
    </w:p>
    <w:p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260745" w:rsidRPr="00260745" w:rsidRDefault="00260745" w:rsidP="00260745">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7. ОТВЕТСТВЕННОСТЬ СТОРОН</w:t>
      </w:r>
    </w:p>
    <w:p w:rsidR="00260745" w:rsidRPr="00260745" w:rsidRDefault="00260745" w:rsidP="00260745">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260745" w:rsidRPr="00260745" w:rsidRDefault="00260745" w:rsidP="00260745">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За поставку Товара, несоответствующего ГОСТ</w:t>
      </w:r>
      <w:proofErr w:type="gramStart"/>
      <w:r w:rsidRPr="00260745">
        <w:rPr>
          <w:rFonts w:ascii="Times New Roman" w:eastAsia="Times New Roman" w:hAnsi="Times New Roman" w:cs="Times New Roman"/>
          <w:sz w:val="24"/>
          <w:szCs w:val="24"/>
          <w:lang w:eastAsia="ru-RU"/>
        </w:rPr>
        <w:t>у(</w:t>
      </w:r>
      <w:proofErr w:type="spellStart"/>
      <w:proofErr w:type="gramEnd"/>
      <w:r w:rsidRPr="00260745">
        <w:rPr>
          <w:rFonts w:ascii="Times New Roman" w:eastAsia="Times New Roman" w:hAnsi="Times New Roman" w:cs="Times New Roman"/>
          <w:sz w:val="24"/>
          <w:szCs w:val="24"/>
          <w:lang w:eastAsia="ru-RU"/>
        </w:rPr>
        <w:t>ам</w:t>
      </w:r>
      <w:proofErr w:type="spellEnd"/>
      <w:r w:rsidRPr="00260745">
        <w:rPr>
          <w:rFonts w:ascii="Times New Roman" w:eastAsia="Times New Roman" w:hAnsi="Times New Roman" w:cs="Times New Roman"/>
          <w:sz w:val="24"/>
          <w:szCs w:val="24"/>
          <w:lang w:eastAsia="ru-RU"/>
        </w:rPr>
        <w:t>)___________, Поставщик возмещает Покупателю причиненные убытки, либо стоимость Товара,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260745" w:rsidRPr="00260745" w:rsidRDefault="00260745" w:rsidP="00260745">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260745" w:rsidRPr="00260745" w:rsidRDefault="00260745" w:rsidP="00260745">
      <w:pPr>
        <w:tabs>
          <w:tab w:val="left" w:pos="426"/>
        </w:tabs>
        <w:spacing w:after="0" w:line="240" w:lineRule="auto"/>
        <w:jc w:val="both"/>
        <w:rPr>
          <w:rFonts w:ascii="Times New Roman" w:eastAsia="Times New Roman" w:hAnsi="Times New Roman" w:cs="Times New Roman"/>
          <w:sz w:val="24"/>
          <w:szCs w:val="24"/>
          <w:lang w:eastAsia="ru-RU"/>
        </w:rPr>
      </w:pPr>
    </w:p>
    <w:p w:rsidR="00260745" w:rsidRPr="00260745" w:rsidRDefault="00260745" w:rsidP="00260745">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ФОРС-МАЖОРНЫЕ ОБСТОЯТЕЛЬСТВА</w:t>
      </w:r>
    </w:p>
    <w:p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8.1.</w:t>
      </w:r>
      <w:r w:rsidRPr="00260745">
        <w:rPr>
          <w:rFonts w:ascii="Times New Roman" w:eastAsia="Times New Roman" w:hAnsi="Times New Roman" w:cs="Times New Roman"/>
          <w:sz w:val="24"/>
          <w:szCs w:val="24"/>
          <w:lang w:eastAsia="ru-RU"/>
        </w:rPr>
        <w:tab/>
      </w:r>
      <w:proofErr w:type="gramStart"/>
      <w:r w:rsidRPr="00260745">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w:t>
      </w:r>
      <w:r w:rsidRPr="00260745">
        <w:rPr>
          <w:rFonts w:ascii="Times New Roman" w:eastAsia="Times New Roman" w:hAnsi="Times New Roman" w:cs="Times New Roman"/>
          <w:sz w:val="24"/>
          <w:szCs w:val="24"/>
          <w:lang w:eastAsia="ru-RU"/>
        </w:rPr>
        <w:lastRenderedPageBreak/>
        <w:t>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260745">
        <w:rPr>
          <w:rFonts w:ascii="Times New Roman" w:eastAsia="Times New Roman" w:hAnsi="Times New Roman" w:cs="Times New Roman"/>
          <w:sz w:val="24"/>
          <w:szCs w:val="24"/>
          <w:lang w:eastAsia="ru-RU"/>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8.2.</w:t>
      </w:r>
      <w:r w:rsidRPr="00260745">
        <w:rPr>
          <w:rFonts w:ascii="Times New Roman" w:eastAsia="Times New Roman" w:hAnsi="Times New Roman" w:cs="Times New Roman"/>
          <w:sz w:val="24"/>
          <w:szCs w:val="24"/>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8.3. </w:t>
      </w:r>
      <w:r w:rsidRPr="00260745">
        <w:rPr>
          <w:rFonts w:ascii="Times New Roman" w:eastAsia="Times New Roman" w:hAnsi="Times New Roman" w:cs="Times New Roman"/>
          <w:sz w:val="24"/>
          <w:szCs w:val="24"/>
          <w:lang w:eastAsia="ru-RU"/>
        </w:rPr>
        <w:tab/>
      </w:r>
      <w:proofErr w:type="spellStart"/>
      <w:r w:rsidRPr="00260745">
        <w:rPr>
          <w:rFonts w:ascii="Times New Roman" w:eastAsia="Times New Roman" w:hAnsi="Times New Roman" w:cs="Times New Roman"/>
          <w:sz w:val="24"/>
          <w:szCs w:val="24"/>
          <w:lang w:eastAsia="ru-RU"/>
        </w:rPr>
        <w:t>Неизвещение</w:t>
      </w:r>
      <w:proofErr w:type="spellEnd"/>
      <w:r w:rsidRPr="00260745">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8.4. </w:t>
      </w:r>
      <w:r w:rsidRPr="00260745">
        <w:rPr>
          <w:rFonts w:ascii="Times New Roman" w:eastAsia="Times New Roman" w:hAnsi="Times New Roman" w:cs="Times New Roman"/>
          <w:sz w:val="24"/>
          <w:szCs w:val="24"/>
          <w:lang w:eastAsia="ru-RU"/>
        </w:rPr>
        <w:tab/>
        <w:t xml:space="preserve">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w:t>
      </w:r>
      <w:proofErr w:type="gramStart"/>
      <w:r w:rsidRPr="00260745">
        <w:rPr>
          <w:rFonts w:ascii="Times New Roman" w:eastAsia="Times New Roman" w:hAnsi="Times New Roman" w:cs="Times New Roman"/>
          <w:sz w:val="24"/>
          <w:szCs w:val="24"/>
          <w:lang w:eastAsia="ru-RU"/>
        </w:rPr>
        <w:t>этом</w:t>
      </w:r>
      <w:proofErr w:type="gramEnd"/>
      <w:r w:rsidRPr="00260745">
        <w:rPr>
          <w:rFonts w:ascii="Times New Roman" w:eastAsia="Times New Roman" w:hAnsi="Times New Roman" w:cs="Times New Roman"/>
          <w:sz w:val="24"/>
          <w:szCs w:val="24"/>
          <w:lang w:eastAsia="ru-RU"/>
        </w:rPr>
        <w:t xml:space="preserve"> случае действие Договора прекращается с момента получения этого извещения другой Стороной.</w:t>
      </w:r>
    </w:p>
    <w:p w:rsidR="00260745" w:rsidRPr="00260745" w:rsidRDefault="00260745" w:rsidP="00260745">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rsidR="00260745" w:rsidRPr="00260745" w:rsidRDefault="00260745" w:rsidP="00260745">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СРОК ДЕЙСТВИЯ ДОГОВОРА, ПОРЯДОК РАСТОРЖЕНИЯ</w:t>
      </w:r>
    </w:p>
    <w:p w:rsidR="00260745" w:rsidRPr="00260745" w:rsidRDefault="00260745" w:rsidP="00260745">
      <w:pPr>
        <w:numPr>
          <w:ilvl w:val="1"/>
          <w:numId w:val="47"/>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w:t>
      </w:r>
      <w:proofErr w:type="gramStart"/>
      <w:r w:rsidRPr="00260745">
        <w:rPr>
          <w:rFonts w:ascii="Times New Roman" w:eastAsia="Times New Roman" w:hAnsi="Times New Roman" w:cs="Times New Roman"/>
          <w:sz w:val="24"/>
          <w:szCs w:val="24"/>
          <w:lang w:eastAsia="ru-RU"/>
        </w:rPr>
        <w:t>с даты</w:t>
      </w:r>
      <w:proofErr w:type="gramEnd"/>
      <w:r w:rsidRPr="00260745">
        <w:rPr>
          <w:rFonts w:ascii="Times New Roman" w:eastAsia="Times New Roman" w:hAnsi="Times New Roman" w:cs="Times New Roman"/>
          <w:sz w:val="24"/>
          <w:szCs w:val="24"/>
          <w:lang w:eastAsia="ru-RU"/>
        </w:rPr>
        <w:t xml:space="preserve"> его подписания обеими Сторонами и действует по «_____» ___________  ____ года включительно, а в части расчетов – до полного выполнения Сторонами принятых на себя обязательств. </w:t>
      </w:r>
    </w:p>
    <w:p w:rsidR="00260745" w:rsidRPr="00260745" w:rsidRDefault="00260745" w:rsidP="00260745">
      <w:pPr>
        <w:tabs>
          <w:tab w:val="left" w:pos="426"/>
          <w:tab w:val="num" w:pos="567"/>
          <w:tab w:val="num" w:pos="644"/>
          <w:tab w:val="left" w:pos="851"/>
        </w:tabs>
        <w:spacing w:after="0" w:line="240" w:lineRule="auto"/>
        <w:ind w:firstLine="425"/>
        <w:jc w:val="both"/>
        <w:rPr>
          <w:rFonts w:ascii="Times New Roman" w:eastAsia="Times New Roman" w:hAnsi="Times New Roman" w:cs="Times New Roman"/>
          <w:spacing w:val="10"/>
          <w:sz w:val="24"/>
          <w:szCs w:val="24"/>
          <w:lang w:eastAsia="ru-RU"/>
        </w:rPr>
      </w:pPr>
      <w:proofErr w:type="gramStart"/>
      <w:r w:rsidRPr="00260745">
        <w:rPr>
          <w:rFonts w:ascii="Times New Roman" w:eastAsia="Times New Roman" w:hAnsi="Times New Roman" w:cs="Times New Roman"/>
          <w:spacing w:val="10"/>
          <w:sz w:val="24"/>
          <w:szCs w:val="24"/>
          <w:lang w:eastAsia="ru-RU"/>
        </w:rPr>
        <w:t xml:space="preserve">9.2 </w:t>
      </w:r>
      <w:r w:rsidRPr="00260745">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 соответствии с гражданским законодательством Российской Федерации в порядке, предусмотренном статьей 450.1 Закона,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указанный в разделе 12 Договора.</w:t>
      </w:r>
      <w:proofErr w:type="gramEnd"/>
      <w:r w:rsidRPr="00260745">
        <w:rPr>
          <w:rFonts w:ascii="Times New Roman" w:eastAsia="Times New Roman" w:hAnsi="Times New Roman" w:cs="Times New Roman"/>
          <w:sz w:val="24"/>
          <w:szCs w:val="24"/>
          <w:lang w:eastAsia="ru-RU"/>
        </w:rPr>
        <w:t xml:space="preserve"> В </w:t>
      </w:r>
      <w:proofErr w:type="gramStart"/>
      <w:r w:rsidRPr="00260745">
        <w:rPr>
          <w:rFonts w:ascii="Times New Roman" w:eastAsia="Times New Roman" w:hAnsi="Times New Roman" w:cs="Times New Roman"/>
          <w:sz w:val="24"/>
          <w:szCs w:val="24"/>
          <w:lang w:eastAsia="ru-RU"/>
        </w:rPr>
        <w:t>этом</w:t>
      </w:r>
      <w:proofErr w:type="gramEnd"/>
      <w:r w:rsidRPr="00260745">
        <w:rPr>
          <w:rFonts w:ascii="Times New Roman" w:eastAsia="Times New Roman" w:hAnsi="Times New Roman" w:cs="Times New Roman"/>
          <w:sz w:val="24"/>
          <w:szCs w:val="24"/>
          <w:lang w:eastAsia="ru-RU"/>
        </w:rPr>
        <w:t xml:space="preserve"> случае Договор считается расторгнутым на 8 (Восьмой) календарный день с момента направления Покупателем уведомления о расторжении.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p>
    <w:p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260745" w:rsidRPr="00260745" w:rsidRDefault="00260745" w:rsidP="00260745">
      <w:pPr>
        <w:numPr>
          <w:ilvl w:val="0"/>
          <w:numId w:val="47"/>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АНТИКОРРУПЦИОННАЯ ОГОВОРКА</w:t>
      </w:r>
    </w:p>
    <w:p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10.1</w:t>
      </w:r>
      <w:proofErr w:type="gramStart"/>
      <w:r w:rsidRPr="00260745">
        <w:rPr>
          <w:rFonts w:ascii="Times New Roman" w:eastAsia="Times New Roman" w:hAnsi="Times New Roman" w:cs="Times New Roman"/>
          <w:sz w:val="24"/>
          <w:szCs w:val="24"/>
          <w:lang w:eastAsia="ru-RU"/>
        </w:rPr>
        <w:t xml:space="preserve"> </w:t>
      </w:r>
      <w:r w:rsidRPr="00260745">
        <w:rPr>
          <w:rFonts w:ascii="Times New Roman" w:eastAsia="Times New Roman" w:hAnsi="Times New Roman" w:cs="Times New Roman"/>
          <w:sz w:val="24"/>
          <w:szCs w:val="24"/>
          <w:lang w:eastAsia="ru-RU"/>
        </w:rPr>
        <w:tab/>
        <w:t>П</w:t>
      </w:r>
      <w:proofErr w:type="gramEnd"/>
      <w:r w:rsidRPr="00260745">
        <w:rPr>
          <w:rFonts w:ascii="Times New Roman" w:eastAsia="Times New Roman" w:hAnsi="Times New Roman" w:cs="Times New Roman"/>
          <w:sz w:val="24"/>
          <w:szCs w:val="24"/>
          <w:lang w:eastAsia="ru-RU"/>
        </w:rPr>
        <w:t>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10.2. </w:t>
      </w:r>
      <w:proofErr w:type="gramStart"/>
      <w:r w:rsidRPr="00260745">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10.3. В </w:t>
      </w:r>
      <w:proofErr w:type="gramStart"/>
      <w:r w:rsidRPr="00260745">
        <w:rPr>
          <w:rFonts w:ascii="Times New Roman" w:eastAsia="Times New Roman" w:hAnsi="Times New Roman" w:cs="Times New Roman"/>
          <w:sz w:val="24"/>
          <w:szCs w:val="24"/>
          <w:lang w:eastAsia="ru-RU"/>
        </w:rPr>
        <w:t>случае</w:t>
      </w:r>
      <w:proofErr w:type="gramEnd"/>
      <w:r w:rsidRPr="00260745">
        <w:rPr>
          <w:rFonts w:ascii="Times New Roman" w:eastAsia="Times New Roman" w:hAnsi="Times New Roman" w:cs="Times New Roman"/>
          <w:sz w:val="24"/>
          <w:szCs w:val="24"/>
          <w:lang w:eastAsia="ru-RU"/>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260745">
        <w:rPr>
          <w:rFonts w:ascii="Times New Roman" w:eastAsia="Times New Roman" w:hAnsi="Times New Roman" w:cs="Times New Roman"/>
          <w:sz w:val="24"/>
          <w:szCs w:val="24"/>
          <w:lang w:eastAsia="ru-RU"/>
        </w:rPr>
        <w:t xml:space="preserve">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w:t>
      </w:r>
      <w:r w:rsidRPr="00260745">
        <w:rPr>
          <w:rFonts w:ascii="Times New Roman" w:eastAsia="Times New Roman" w:hAnsi="Times New Roman" w:cs="Times New Roman"/>
          <w:sz w:val="24"/>
          <w:szCs w:val="24"/>
          <w:lang w:eastAsia="ru-RU"/>
        </w:rPr>
        <w:lastRenderedPageBreak/>
        <w:t>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60745">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260745">
        <w:rPr>
          <w:rFonts w:ascii="Times New Roman" w:eastAsia="Times New Roman" w:hAnsi="Times New Roman" w:cs="Times New Roman"/>
          <w:sz w:val="24"/>
          <w:szCs w:val="24"/>
          <w:lang w:eastAsia="ru-RU"/>
        </w:rPr>
        <w:t>с даты получения</w:t>
      </w:r>
      <w:proofErr w:type="gramEnd"/>
      <w:r w:rsidRPr="00260745">
        <w:rPr>
          <w:rFonts w:ascii="Times New Roman" w:eastAsia="Times New Roman" w:hAnsi="Times New Roman" w:cs="Times New Roman"/>
          <w:sz w:val="24"/>
          <w:szCs w:val="24"/>
          <w:lang w:eastAsia="ru-RU"/>
        </w:rPr>
        <w:t xml:space="preserve"> письменного уведомления. </w:t>
      </w:r>
    </w:p>
    <w:p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Каналы связи «Телефон доверия» АО «МЭС»: (8152) 69-15-45.</w:t>
      </w:r>
    </w:p>
    <w:p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10.4. В случае нарушения одной Стороной обязательств воздерживаться от запрещенных в данном разделе действий </w:t>
      </w:r>
      <w:proofErr w:type="gramStart"/>
      <w:r w:rsidRPr="00260745">
        <w:rPr>
          <w:rFonts w:ascii="Times New Roman" w:eastAsia="Times New Roman" w:hAnsi="Times New Roman" w:cs="Times New Roman"/>
          <w:sz w:val="24"/>
          <w:szCs w:val="24"/>
          <w:lang w:eastAsia="ru-RU"/>
        </w:rPr>
        <w:t>и(</w:t>
      </w:r>
      <w:proofErr w:type="gramEnd"/>
      <w:r w:rsidRPr="00260745">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60745">
        <w:rPr>
          <w:rFonts w:ascii="Times New Roman" w:eastAsia="Times New Roman" w:hAnsi="Times New Roman" w:cs="Times New Roman"/>
          <w:sz w:val="24"/>
          <w:szCs w:val="24"/>
          <w:lang w:eastAsia="ru-RU"/>
        </w:rPr>
        <w:t>был</w:t>
      </w:r>
      <w:proofErr w:type="gramEnd"/>
      <w:r w:rsidRPr="00260745">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260745" w:rsidRPr="00260745" w:rsidRDefault="00260745" w:rsidP="00260745">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ЗАКЛЮЧИТЕЛЬНЫЕ ПОЛОЖЕНИЯ</w:t>
      </w:r>
    </w:p>
    <w:p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 </w:t>
      </w:r>
      <w:proofErr w:type="gramStart"/>
      <w:r w:rsidRPr="00260745">
        <w:rPr>
          <w:rFonts w:ascii="Times New Roman" w:eastAsia="Times New Roman" w:hAnsi="Times New Roman" w:cs="Times New Roman"/>
          <w:sz w:val="24"/>
          <w:szCs w:val="24"/>
          <w:lang w:eastAsia="ru-RU"/>
        </w:rPr>
        <w:t>случае</w:t>
      </w:r>
      <w:proofErr w:type="gramEnd"/>
      <w:r w:rsidRPr="00260745">
        <w:rPr>
          <w:rFonts w:ascii="Times New Roman" w:eastAsia="Times New Roman" w:hAnsi="Times New Roman" w:cs="Times New Roman"/>
          <w:sz w:val="24"/>
          <w:szCs w:val="24"/>
          <w:lang w:eastAsia="ru-RU"/>
        </w:rPr>
        <w:t xml:space="preserve">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 </w:t>
      </w:r>
      <w:proofErr w:type="gramStart"/>
      <w:r w:rsidRPr="00260745">
        <w:rPr>
          <w:rFonts w:ascii="Times New Roman" w:eastAsia="Times New Roman" w:hAnsi="Times New Roman" w:cs="Times New Roman"/>
          <w:sz w:val="24"/>
          <w:szCs w:val="24"/>
          <w:lang w:eastAsia="ru-RU"/>
        </w:rPr>
        <w:t>случае</w:t>
      </w:r>
      <w:proofErr w:type="gramEnd"/>
      <w:r w:rsidRPr="00260745">
        <w:rPr>
          <w:rFonts w:ascii="Times New Roman" w:eastAsia="Times New Roman" w:hAnsi="Times New Roman" w:cs="Times New Roman"/>
          <w:sz w:val="24"/>
          <w:szCs w:val="24"/>
          <w:lang w:eastAsia="ru-RU"/>
        </w:rPr>
        <w:t xml:space="preserve">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260745" w:rsidRPr="00260745" w:rsidRDefault="00260745" w:rsidP="00260745">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Приложение № 1 – Форма заявки на изготовление Карт;</w:t>
      </w:r>
    </w:p>
    <w:p w:rsidR="00260745" w:rsidRPr="00260745" w:rsidRDefault="00260745" w:rsidP="00260745">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Приложение № 2 – Точки обслуживания (ТО);</w:t>
      </w:r>
    </w:p>
    <w:p w:rsidR="00260745" w:rsidRPr="00260745" w:rsidRDefault="00260745" w:rsidP="00260745">
      <w:pPr>
        <w:tabs>
          <w:tab w:val="left" w:pos="567"/>
          <w:tab w:val="left" w:pos="851"/>
        </w:tabs>
        <w:spacing w:after="0" w:line="240" w:lineRule="auto"/>
        <w:jc w:val="center"/>
        <w:rPr>
          <w:rFonts w:ascii="Times New Roman" w:eastAsia="Times New Roman" w:hAnsi="Times New Roman" w:cs="Times New Roman"/>
          <w:b/>
          <w:lang w:eastAsia="ru-RU"/>
        </w:rPr>
      </w:pPr>
    </w:p>
    <w:p w:rsidR="00260745" w:rsidRPr="00260745" w:rsidRDefault="00260745" w:rsidP="00260745">
      <w:pPr>
        <w:spacing w:after="0" w:line="240" w:lineRule="auto"/>
        <w:jc w:val="center"/>
        <w:rPr>
          <w:rFonts w:ascii="Times New Roman" w:eastAsia="Times New Roman" w:hAnsi="Times New Roman" w:cs="Times New Roman"/>
          <w:b/>
          <w:lang w:eastAsia="ru-RU"/>
        </w:rPr>
      </w:pPr>
    </w:p>
    <w:p w:rsidR="00260745" w:rsidRPr="00260745" w:rsidRDefault="00260745" w:rsidP="00260745">
      <w:pPr>
        <w:numPr>
          <w:ilvl w:val="0"/>
          <w:numId w:val="49"/>
        </w:numPr>
        <w:spacing w:after="0" w:line="240" w:lineRule="auto"/>
        <w:jc w:val="center"/>
        <w:rPr>
          <w:rFonts w:ascii="Times New Roman" w:eastAsia="Times New Roman" w:hAnsi="Times New Roman" w:cs="Times New Roman"/>
          <w:b/>
          <w:lang w:eastAsia="ru-RU"/>
        </w:rPr>
      </w:pPr>
      <w:r w:rsidRPr="00260745">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260745" w:rsidRPr="00260745" w:rsidTr="003B57CD">
        <w:trPr>
          <w:trHeight w:val="629"/>
          <w:tblCellSpacing w:w="20" w:type="dxa"/>
        </w:trPr>
        <w:tc>
          <w:tcPr>
            <w:tcW w:w="4710" w:type="dxa"/>
            <w:tcBorders>
              <w:bottom w:val="dotted" w:sz="4" w:space="0" w:color="auto"/>
            </w:tcBorders>
            <w:shd w:val="clear" w:color="auto" w:fill="auto"/>
            <w:vAlign w:val="center"/>
          </w:tcPr>
          <w:p w:rsidR="00260745" w:rsidRPr="00260745" w:rsidRDefault="00260745" w:rsidP="00260745">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w:t>
            </w:r>
          </w:p>
          <w:p w:rsidR="00260745" w:rsidRPr="00260745" w:rsidRDefault="00260745" w:rsidP="00260745">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rsidR="00260745" w:rsidRPr="00260745" w:rsidRDefault="00260745" w:rsidP="00260745">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ПОКУПАТЕЛЬ</w:t>
            </w:r>
          </w:p>
          <w:p w:rsidR="00260745" w:rsidRPr="00260745" w:rsidRDefault="00260745" w:rsidP="00260745">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АО «МЭС»</w:t>
            </w:r>
          </w:p>
        </w:tc>
      </w:tr>
      <w:tr w:rsidR="00260745" w:rsidRPr="00260745" w:rsidTr="00923891">
        <w:trPr>
          <w:trHeight w:val="1398"/>
          <w:tblCellSpacing w:w="20" w:type="dxa"/>
        </w:trPr>
        <w:tc>
          <w:tcPr>
            <w:tcW w:w="4710" w:type="dxa"/>
            <w:shd w:val="clear" w:color="auto" w:fill="auto"/>
          </w:tcPr>
          <w:p w:rsidR="00260745" w:rsidRPr="00260745" w:rsidRDefault="00260745" w:rsidP="00260745">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rsidR="00260745" w:rsidRPr="00260745" w:rsidRDefault="00260745" w:rsidP="00260745">
            <w:pPr>
              <w:widowControl w:val="0"/>
              <w:spacing w:after="0" w:line="240" w:lineRule="auto"/>
              <w:jc w:val="both"/>
              <w:rPr>
                <w:rFonts w:ascii="Times New Roman" w:eastAsia="Times New Roman" w:hAnsi="Times New Roman" w:cs="Times New Roman"/>
                <w:sz w:val="24"/>
                <w:szCs w:val="24"/>
              </w:rPr>
            </w:pPr>
          </w:p>
          <w:p w:rsidR="00260745" w:rsidRPr="00260745" w:rsidRDefault="00260745" w:rsidP="00260745">
            <w:pPr>
              <w:widowControl w:val="0"/>
              <w:spacing w:after="0" w:line="240" w:lineRule="auto"/>
              <w:jc w:val="both"/>
              <w:rPr>
                <w:rFonts w:ascii="Times New Roman" w:eastAsia="Times New Roman" w:hAnsi="Times New Roman" w:cs="Times New Roman"/>
                <w:sz w:val="24"/>
                <w:szCs w:val="24"/>
              </w:rPr>
            </w:pPr>
          </w:p>
          <w:p w:rsidR="00260745" w:rsidRPr="00260745" w:rsidRDefault="00260745" w:rsidP="00260745">
            <w:pPr>
              <w:widowControl w:val="0"/>
              <w:spacing w:after="0" w:line="240" w:lineRule="auto"/>
              <w:jc w:val="both"/>
              <w:rPr>
                <w:rFonts w:ascii="Times New Roman" w:eastAsia="Times New Roman" w:hAnsi="Times New Roman" w:cs="Times New Roman"/>
                <w:sz w:val="24"/>
                <w:szCs w:val="24"/>
              </w:rPr>
            </w:pPr>
          </w:p>
        </w:tc>
      </w:tr>
      <w:tr w:rsidR="00260745" w:rsidRPr="00260745" w:rsidTr="003B57CD">
        <w:trPr>
          <w:trHeight w:val="525"/>
          <w:tblCellSpacing w:w="20" w:type="dxa"/>
        </w:trPr>
        <w:tc>
          <w:tcPr>
            <w:tcW w:w="4710" w:type="dxa"/>
            <w:tcBorders>
              <w:top w:val="dotted" w:sz="4" w:space="0" w:color="auto"/>
            </w:tcBorders>
            <w:shd w:val="clear" w:color="auto" w:fill="auto"/>
          </w:tcPr>
          <w:p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Times New Roman" w:hAnsi="Times New Roman" w:cs="Times New Roman"/>
                <w:sz w:val="24"/>
                <w:szCs w:val="24"/>
                <w:lang w:eastAsia="ru-RU"/>
              </w:rPr>
              <w:t>____</w:t>
            </w:r>
            <w:r w:rsidRPr="00260745">
              <w:rPr>
                <w:rFonts w:ascii="Times New Roman" w:eastAsia="Arial Unicode MS" w:hAnsi="Times New Roman" w:cs="Times New Roman"/>
                <w:sz w:val="24"/>
                <w:szCs w:val="24"/>
                <w:lang w:eastAsia="ru-RU"/>
              </w:rPr>
              <w:t>________________/………/</w:t>
            </w:r>
            <w:r w:rsidRPr="00260745">
              <w:rPr>
                <w:rFonts w:ascii="Times New Roman" w:eastAsia="Arial Unicode MS" w:hAnsi="Times New Roman" w:cs="Times New Roman"/>
                <w:sz w:val="24"/>
                <w:szCs w:val="24"/>
                <w:lang w:eastAsia="ru-RU"/>
              </w:rPr>
              <w:tab/>
            </w:r>
          </w:p>
          <w:p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Arial Unicode MS" w:hAnsi="Times New Roman" w:cs="Times New Roman"/>
                <w:sz w:val="24"/>
                <w:szCs w:val="24"/>
                <w:lang w:eastAsia="ru-RU"/>
              </w:rPr>
              <w:t xml:space="preserve"> </w:t>
            </w:r>
          </w:p>
          <w:p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Arial Unicode MS" w:hAnsi="Times New Roman" w:cs="Times New Roman"/>
                <w:sz w:val="24"/>
                <w:szCs w:val="24"/>
                <w:lang w:eastAsia="ru-RU"/>
              </w:rPr>
              <w:t>«___» __________ 201_г.</w:t>
            </w:r>
          </w:p>
          <w:p w:rsidR="00260745" w:rsidRPr="00260745" w:rsidRDefault="00260745" w:rsidP="00260745">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Times New Roman" w:hAnsi="Times New Roman" w:cs="Times New Roman"/>
                <w:sz w:val="24"/>
                <w:szCs w:val="24"/>
                <w:lang w:eastAsia="ru-RU"/>
              </w:rPr>
              <w:t>____</w:t>
            </w:r>
            <w:r w:rsidRPr="00260745">
              <w:rPr>
                <w:rFonts w:ascii="Times New Roman" w:eastAsia="Arial Unicode MS" w:hAnsi="Times New Roman" w:cs="Times New Roman"/>
                <w:sz w:val="24"/>
                <w:szCs w:val="24"/>
                <w:lang w:eastAsia="ru-RU"/>
              </w:rPr>
              <w:t>_________________/……</w:t>
            </w:r>
            <w:r w:rsidRPr="00260745">
              <w:rPr>
                <w:rFonts w:ascii="Times New Roman" w:eastAsia="Times New Roman" w:hAnsi="Times New Roman" w:cs="Times New Roman"/>
                <w:sz w:val="24"/>
                <w:szCs w:val="24"/>
                <w:lang w:eastAsia="ru-RU"/>
              </w:rPr>
              <w:t>.</w:t>
            </w:r>
            <w:r w:rsidRPr="00260745">
              <w:rPr>
                <w:rFonts w:ascii="Times New Roman" w:eastAsia="Arial Unicode MS" w:hAnsi="Times New Roman" w:cs="Times New Roman"/>
                <w:sz w:val="24"/>
                <w:szCs w:val="24"/>
                <w:lang w:eastAsia="ru-RU"/>
              </w:rPr>
              <w:t>/</w:t>
            </w:r>
            <w:r w:rsidRPr="00260745">
              <w:rPr>
                <w:rFonts w:ascii="Times New Roman" w:eastAsia="Arial Unicode MS" w:hAnsi="Times New Roman" w:cs="Times New Roman"/>
                <w:sz w:val="24"/>
                <w:szCs w:val="24"/>
                <w:lang w:eastAsia="ru-RU"/>
              </w:rPr>
              <w:tab/>
            </w:r>
          </w:p>
          <w:p w:rsidR="00260745" w:rsidRPr="00260745" w:rsidRDefault="00260745" w:rsidP="00260745">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rsidR="00260745" w:rsidRPr="00260745" w:rsidRDefault="00260745" w:rsidP="00260745">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60745">
              <w:rPr>
                <w:rFonts w:ascii="Times New Roman" w:eastAsia="Arial Unicode MS" w:hAnsi="Times New Roman" w:cs="Times New Roman"/>
                <w:sz w:val="24"/>
                <w:szCs w:val="24"/>
                <w:lang w:eastAsia="ru-RU"/>
              </w:rPr>
              <w:t>«___» __________ 201_г.</w:t>
            </w:r>
          </w:p>
          <w:p w:rsidR="00260745" w:rsidRPr="00260745" w:rsidRDefault="00260745" w:rsidP="00260745">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М.П.</w:t>
            </w:r>
          </w:p>
        </w:tc>
      </w:tr>
    </w:tbl>
    <w:p w:rsidR="00260745" w:rsidRPr="00260745" w:rsidRDefault="00260745" w:rsidP="00260745">
      <w:pPr>
        <w:spacing w:after="0" w:line="240" w:lineRule="auto"/>
        <w:rPr>
          <w:rFonts w:ascii="Times New Roman" w:eastAsia="Times New Roman" w:hAnsi="Times New Roman" w:cs="Times New Roman"/>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260745" w:rsidRPr="00260745" w:rsidTr="003B57CD">
        <w:trPr>
          <w:gridAfter w:val="3"/>
          <w:wAfter w:w="4528" w:type="dxa"/>
          <w:trHeight w:val="540"/>
        </w:trPr>
        <w:tc>
          <w:tcPr>
            <w:tcW w:w="709"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Приложение № 1</w:t>
            </w: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К Договору № _______ </w:t>
            </w:r>
            <w:proofErr w:type="gramStart"/>
            <w:r w:rsidRPr="00260745">
              <w:rPr>
                <w:rFonts w:ascii="Times New Roman" w:eastAsia="Times New Roman" w:hAnsi="Times New Roman" w:cs="Times New Roman"/>
                <w:sz w:val="24"/>
                <w:szCs w:val="24"/>
                <w:lang w:eastAsia="ru-RU"/>
              </w:rPr>
              <w:t>от</w:t>
            </w:r>
            <w:proofErr w:type="gramEnd"/>
            <w:r w:rsidRPr="00260745">
              <w:rPr>
                <w:rFonts w:ascii="Times New Roman" w:eastAsia="Times New Roman" w:hAnsi="Times New Roman" w:cs="Times New Roman"/>
                <w:sz w:val="24"/>
                <w:szCs w:val="24"/>
                <w:lang w:eastAsia="ru-RU"/>
              </w:rPr>
              <w:t xml:space="preserve"> ______________                  </w:t>
            </w: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center"/>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Форма заявки на изготовление топливных карт</w:t>
            </w: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260745" w:rsidRPr="00260745" w:rsidTr="003B57CD">
              <w:tc>
                <w:tcPr>
                  <w:tcW w:w="1305" w:type="dxa"/>
                  <w:shd w:val="clear" w:color="auto" w:fill="auto"/>
                </w:tcPr>
                <w:p w:rsidR="00260745" w:rsidRPr="00260745" w:rsidRDefault="00166F2E" w:rsidP="00260745">
                  <w:pPr>
                    <w:spacing w:after="0" w:line="240" w:lineRule="auto"/>
                    <w:jc w:val="center"/>
                    <w:rPr>
                      <w:rFonts w:ascii="Times New Roman" w:eastAsia="Calibri" w:hAnsi="Times New Roman" w:cs="Times New Roman"/>
                      <w:sz w:val="28"/>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0.1pt;margin-top:34.85pt;width:422pt;height:128.15pt;rotation:-1635191fd;z-index:251659264" filled="f">
                        <v:stroke r:id="rId19" o:title=""/>
                        <v:shadow color="#868686"/>
                        <v:textpath style="font-family:&quot;Arial Black&quot;;v-text-kern:t" trim="t" fitpath="t" string="ОБРАЗЕЦ"/>
                      </v:shape>
                    </w:pict>
                  </w:r>
                  <w:r w:rsidR="00260745" w:rsidRPr="00260745">
                    <w:rPr>
                      <w:rFonts w:ascii="Times New Roman" w:eastAsia="Calibri" w:hAnsi="Times New Roman" w:cs="Times New Roman"/>
                      <w:sz w:val="28"/>
                      <w:lang w:eastAsia="ru-RU"/>
                    </w:rPr>
                    <w:t xml:space="preserve">№ </w:t>
                  </w:r>
                  <w:proofErr w:type="gramStart"/>
                  <w:r w:rsidR="00260745" w:rsidRPr="00260745">
                    <w:rPr>
                      <w:rFonts w:ascii="Times New Roman" w:eastAsia="Calibri" w:hAnsi="Times New Roman" w:cs="Times New Roman"/>
                      <w:sz w:val="28"/>
                      <w:lang w:eastAsia="ru-RU"/>
                    </w:rPr>
                    <w:t>п</w:t>
                  </w:r>
                  <w:proofErr w:type="gramEnd"/>
                  <w:r w:rsidR="00260745" w:rsidRPr="00260745">
                    <w:rPr>
                      <w:rFonts w:ascii="Times New Roman" w:eastAsia="Calibri" w:hAnsi="Times New Roman" w:cs="Times New Roman"/>
                      <w:sz w:val="28"/>
                      <w:lang w:eastAsia="ru-RU"/>
                    </w:rPr>
                    <w:t>/п</w:t>
                  </w:r>
                </w:p>
              </w:tc>
              <w:tc>
                <w:tcPr>
                  <w:tcW w:w="1417"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 карты</w:t>
                  </w:r>
                </w:p>
              </w:tc>
              <w:tc>
                <w:tcPr>
                  <w:tcW w:w="1083"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val="en-US" w:eastAsia="ru-RU"/>
                    </w:rPr>
                    <w:t>PIN</w:t>
                  </w:r>
                  <w:r w:rsidRPr="00260745">
                    <w:rPr>
                      <w:rFonts w:ascii="Times New Roman" w:eastAsia="Calibri" w:hAnsi="Times New Roman" w:cs="Times New Roman"/>
                      <w:sz w:val="28"/>
                      <w:lang w:eastAsia="ru-RU"/>
                    </w:rPr>
                    <w:t>-код</w:t>
                  </w:r>
                </w:p>
              </w:tc>
              <w:tc>
                <w:tcPr>
                  <w:tcW w:w="1808"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roofErr w:type="spellStart"/>
                  <w:r w:rsidRPr="00260745">
                    <w:rPr>
                      <w:rFonts w:ascii="Times New Roman" w:eastAsia="Calibri" w:hAnsi="Times New Roman" w:cs="Times New Roman"/>
                      <w:sz w:val="28"/>
                      <w:lang w:eastAsia="ru-RU"/>
                    </w:rPr>
                    <w:t>Гос</w:t>
                  </w:r>
                  <w:proofErr w:type="gramStart"/>
                  <w:r w:rsidRPr="00260745">
                    <w:rPr>
                      <w:rFonts w:ascii="Times New Roman" w:eastAsia="Calibri" w:hAnsi="Times New Roman" w:cs="Times New Roman"/>
                      <w:sz w:val="28"/>
                      <w:lang w:eastAsia="ru-RU"/>
                    </w:rPr>
                    <w:t>.н</w:t>
                  </w:r>
                  <w:proofErr w:type="gramEnd"/>
                  <w:r w:rsidRPr="00260745">
                    <w:rPr>
                      <w:rFonts w:ascii="Times New Roman" w:eastAsia="Calibri" w:hAnsi="Times New Roman" w:cs="Times New Roman"/>
                      <w:sz w:val="28"/>
                      <w:lang w:eastAsia="ru-RU"/>
                    </w:rPr>
                    <w:t>омер</w:t>
                  </w:r>
                  <w:proofErr w:type="spellEnd"/>
                  <w:r w:rsidRPr="00260745">
                    <w:rPr>
                      <w:rFonts w:ascii="Times New Roman" w:eastAsia="Calibri" w:hAnsi="Times New Roman" w:cs="Times New Roman"/>
                      <w:sz w:val="28"/>
                      <w:lang w:eastAsia="ru-RU"/>
                    </w:rPr>
                    <w:t xml:space="preserve"> транспортного средства</w:t>
                  </w:r>
                </w:p>
              </w:tc>
              <w:tc>
                <w:tcPr>
                  <w:tcW w:w="10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Вид топлива</w:t>
                  </w:r>
                </w:p>
              </w:tc>
              <w:tc>
                <w:tcPr>
                  <w:tcW w:w="22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 xml:space="preserve">Максимальная выборка (лимит) </w:t>
                  </w:r>
                  <w:proofErr w:type="gramStart"/>
                  <w:r w:rsidRPr="00260745">
                    <w:rPr>
                      <w:rFonts w:ascii="Times New Roman" w:eastAsia="Calibri" w:hAnsi="Times New Roman" w:cs="Times New Roman"/>
                      <w:sz w:val="28"/>
                      <w:lang w:eastAsia="ru-RU"/>
                    </w:rPr>
                    <w:t>л</w:t>
                  </w:r>
                  <w:proofErr w:type="gramEnd"/>
                  <w:r w:rsidRPr="00260745">
                    <w:rPr>
                      <w:rFonts w:ascii="Times New Roman" w:eastAsia="Calibri" w:hAnsi="Times New Roman" w:cs="Times New Roman"/>
                      <w:sz w:val="28"/>
                      <w:lang w:eastAsia="ru-RU"/>
                    </w:rPr>
                    <w:t>/сутки</w:t>
                  </w:r>
                </w:p>
                <w:p w:rsidR="00260745" w:rsidRPr="00260745" w:rsidRDefault="00260745" w:rsidP="00260745">
                  <w:pPr>
                    <w:spacing w:after="0" w:line="240" w:lineRule="auto"/>
                    <w:rPr>
                      <w:rFonts w:ascii="Times New Roman" w:eastAsia="Calibri" w:hAnsi="Times New Roman" w:cs="Times New Roman"/>
                      <w:sz w:val="28"/>
                      <w:lang w:eastAsia="ru-RU"/>
                    </w:rPr>
                  </w:pPr>
                </w:p>
              </w:tc>
            </w:tr>
            <w:tr w:rsidR="00260745" w:rsidRPr="00260745" w:rsidTr="003B57CD">
              <w:tc>
                <w:tcPr>
                  <w:tcW w:w="1305"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rsidTr="003B57CD">
              <w:tc>
                <w:tcPr>
                  <w:tcW w:w="1305"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rsidTr="003B57CD">
              <w:tc>
                <w:tcPr>
                  <w:tcW w:w="1305"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rsidTr="003B57CD">
              <w:tc>
                <w:tcPr>
                  <w:tcW w:w="1305"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rsidTr="003B57CD">
              <w:tc>
                <w:tcPr>
                  <w:tcW w:w="1305"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60745" w:rsidRPr="00260745" w:rsidRDefault="00260745" w:rsidP="00260745">
                  <w:pPr>
                    <w:spacing w:after="0" w:line="240" w:lineRule="auto"/>
                    <w:jc w:val="center"/>
                    <w:rPr>
                      <w:rFonts w:ascii="Times New Roman" w:eastAsia="Calibri" w:hAnsi="Times New Roman" w:cs="Times New Roman"/>
                      <w:sz w:val="28"/>
                      <w:lang w:eastAsia="ru-RU"/>
                    </w:rPr>
                  </w:pPr>
                </w:p>
              </w:tc>
            </w:tr>
          </w:tbl>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«ПОКУПАТЕЛЬ»</w:t>
            </w:r>
          </w:p>
          <w:p w:rsidR="00260745" w:rsidRPr="00260745" w:rsidRDefault="00260745" w:rsidP="00260745">
            <w:pPr>
              <w:spacing w:after="0" w:line="240" w:lineRule="auto"/>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________________________</w:t>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t>___________________</w:t>
            </w:r>
          </w:p>
          <w:p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_________________/______________/           </w:t>
            </w:r>
            <w:r w:rsidRPr="00260745">
              <w:rPr>
                <w:rFonts w:ascii="Times New Roman" w:eastAsia="Times New Roman" w:hAnsi="Times New Roman" w:cs="Times New Roman"/>
                <w:b/>
                <w:sz w:val="24"/>
                <w:szCs w:val="24"/>
                <w:lang w:eastAsia="ru-RU"/>
              </w:rPr>
              <w:tab/>
              <w:t xml:space="preserve">             _______________/_______________/</w:t>
            </w: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lastRenderedPageBreak/>
              <w:t xml:space="preserve">Приложение № 2 </w:t>
            </w:r>
          </w:p>
        </w:tc>
      </w:tr>
      <w:tr w:rsidR="00260745" w:rsidRPr="00260745" w:rsidTr="003B57CD">
        <w:trPr>
          <w:gridAfter w:val="3"/>
          <w:wAfter w:w="4528" w:type="dxa"/>
          <w:trHeight w:val="552"/>
        </w:trPr>
        <w:tc>
          <w:tcPr>
            <w:tcW w:w="709"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 xml:space="preserve">к Договору №__________ </w:t>
            </w:r>
            <w:proofErr w:type="gramStart"/>
            <w:r w:rsidRPr="00260745">
              <w:rPr>
                <w:rFonts w:ascii="Times New Roman" w:eastAsia="Times New Roman" w:hAnsi="Times New Roman" w:cs="Times New Roman"/>
                <w:color w:val="000000"/>
                <w:sz w:val="24"/>
                <w:szCs w:val="24"/>
                <w:lang w:eastAsia="ru-RU"/>
              </w:rPr>
              <w:t>от</w:t>
            </w:r>
            <w:proofErr w:type="gramEnd"/>
            <w:r w:rsidRPr="00260745">
              <w:rPr>
                <w:rFonts w:ascii="Times New Roman" w:eastAsia="Times New Roman" w:hAnsi="Times New Roman" w:cs="Times New Roman"/>
                <w:color w:val="000000"/>
                <w:sz w:val="24"/>
                <w:szCs w:val="24"/>
                <w:lang w:eastAsia="ru-RU"/>
              </w:rPr>
              <w:t xml:space="preserve"> __________</w:t>
            </w:r>
          </w:p>
        </w:tc>
      </w:tr>
      <w:tr w:rsidR="00260745" w:rsidRPr="00260745" w:rsidTr="003B57CD">
        <w:trPr>
          <w:trHeight w:val="924"/>
        </w:trPr>
        <w:tc>
          <w:tcPr>
            <w:tcW w:w="709"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r>
      <w:tr w:rsidR="00260745" w:rsidRPr="00260745" w:rsidTr="003B57CD">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Точки обслуживания</w:t>
            </w:r>
          </w:p>
        </w:tc>
      </w:tr>
      <w:tr w:rsidR="00260745" w:rsidRPr="00260745" w:rsidTr="003B57CD">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60745" w:rsidRPr="00260745" w:rsidRDefault="00166F2E" w:rsidP="002607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4"/>
                <w:szCs w:val="24"/>
                <w:lang w:eastAsia="ru-RU"/>
              </w:rPr>
              <w:pict>
                <v:shape id="_x0000_s1033" type="#_x0000_t136" style="position:absolute;left:0;text-align:left;margin-left:22.15pt;margin-top:25.3pt;width:432.45pt;height:128.15pt;rotation:-1302432fd;z-index:251660288;mso-position-horizontal-relative:text;mso-position-vertical-relative:text" filled="f">
                  <v:stroke r:id="rId19" o:title=""/>
                  <v:shadow color="#868686"/>
                  <v:textpath style="font-family:&quot;Arial Black&quot;;v-text-kern:t" trim="t" fitpath="t" string="ОБРАЗЕЦ"/>
                </v:shape>
              </w:pict>
            </w:r>
          </w:p>
        </w:tc>
        <w:tc>
          <w:tcPr>
            <w:tcW w:w="9125" w:type="dxa"/>
            <w:tcBorders>
              <w:top w:val="single" w:sz="4" w:space="0" w:color="auto"/>
              <w:left w:val="nil"/>
              <w:bottom w:val="single" w:sz="4" w:space="0" w:color="auto"/>
              <w:right w:val="single" w:sz="4" w:space="0" w:color="auto"/>
            </w:tcBorders>
            <w:shd w:val="clear" w:color="auto" w:fill="auto"/>
            <w:vAlign w:val="center"/>
            <w:hideMark/>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r>
      <w:tr w:rsidR="00260745" w:rsidRPr="00260745" w:rsidTr="003B57CD">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r>
      <w:tr w:rsidR="00260745" w:rsidRPr="00260745" w:rsidTr="003B57CD">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r>
    </w:tbl>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«ПОКУПАТЕЛЬ»</w:t>
      </w:r>
    </w:p>
    <w:p w:rsidR="00260745" w:rsidRPr="00260745" w:rsidRDefault="00260745" w:rsidP="00260745">
      <w:pPr>
        <w:spacing w:after="0" w:line="240" w:lineRule="auto"/>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________________________</w:t>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t>___________________</w:t>
      </w:r>
    </w:p>
    <w:p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_________________/______________/           </w:t>
      </w:r>
      <w:r w:rsidRPr="00260745">
        <w:rPr>
          <w:rFonts w:ascii="Times New Roman" w:eastAsia="Times New Roman" w:hAnsi="Times New Roman" w:cs="Times New Roman"/>
          <w:b/>
          <w:sz w:val="24"/>
          <w:szCs w:val="24"/>
          <w:lang w:eastAsia="ru-RU"/>
        </w:rPr>
        <w:tab/>
        <w:t xml:space="preserve">             _______________/_______________/</w:t>
      </w: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260745" w:rsidRPr="00260745" w:rsidRDefault="00260745" w:rsidP="00260745">
      <w:pPr>
        <w:spacing w:after="0" w:line="240" w:lineRule="auto"/>
        <w:rPr>
          <w:rFonts w:ascii="Times New Roman" w:eastAsia="Times New Roman" w:hAnsi="Times New Roman" w:cs="Times New Roman"/>
          <w:sz w:val="24"/>
          <w:szCs w:val="24"/>
          <w:lang w:eastAsia="ru-RU"/>
        </w:rPr>
      </w:pPr>
    </w:p>
    <w:p w:rsidR="00386A2E" w:rsidRPr="00386A2E" w:rsidRDefault="00867F7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5" w:name="_Toc474929145"/>
      <w:r w:rsidRPr="00867F7C">
        <w:rPr>
          <w:rFonts w:ascii="Times New Roman" w:eastAsia="Times New Roman" w:hAnsi="Times New Roman" w:cs="Times New Roman"/>
          <w:b/>
          <w:sz w:val="24"/>
          <w:szCs w:val="24"/>
          <w:lang w:val="x-none"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proofErr w:type="gramStart"/>
      <w:r w:rsidRPr="00AA5967">
        <w:rPr>
          <w:rFonts w:ascii="Times New Roman" w:eastAsia="Times New Roman" w:hAnsi="Times New Roman" w:cs="Times New Roman"/>
          <w:sz w:val="24"/>
          <w:szCs w:val="24"/>
          <w:lang w:eastAsia="ar-SA"/>
        </w:rPr>
        <w:t>ЗАПРОСЕ</w:t>
      </w:r>
      <w:proofErr w:type="gramEnd"/>
      <w:r w:rsidRPr="00AA5967">
        <w:rPr>
          <w:rFonts w:ascii="Times New Roman" w:eastAsia="Times New Roman" w:hAnsi="Times New Roman" w:cs="Times New Roman"/>
          <w:sz w:val="24"/>
          <w:szCs w:val="24"/>
          <w:lang w:eastAsia="ar-SA"/>
        </w:rPr>
        <w:t xml:space="preserve">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6" w:name="_Toc394314190"/>
      <w:bookmarkStart w:id="197"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6"/>
      <w:bookmarkEnd w:id="197"/>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37276A">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r w:rsidR="002656DB">
              <w:rPr>
                <w:rFonts w:ascii="Times New Roman" w:eastAsia="Times New Roman" w:hAnsi="Times New Roman" w:cs="Times New Roman"/>
                <w:spacing w:val="5"/>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37276A">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r w:rsidR="002656DB">
              <w:rPr>
                <w:rFonts w:ascii="Times New Roman" w:eastAsia="Times New Roman" w:hAnsi="Times New Roman" w:cs="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37276A">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r w:rsidR="002656DB">
              <w:rPr>
                <w:rFonts w:ascii="Times New Roman" w:eastAsia="Times New Roman" w:hAnsi="Times New Roman" w:cs="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9C7ECD"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9C7ECD"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76803">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C7ECD" w:rsidRPr="000C06FB" w:rsidRDefault="009C7ECD" w:rsidP="00F82D51">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w:t>
            </w:r>
            <w:r>
              <w:rPr>
                <w:rFonts w:ascii="Times New Roman" w:eastAsia="Times New Roman" w:hAnsi="Times New Roman" w:cs="Times New Roman"/>
                <w:sz w:val="24"/>
                <w:szCs w:val="24"/>
              </w:rPr>
              <w:t xml:space="preserve"> материаль</w:t>
            </w:r>
            <w:r w:rsidR="0037276A">
              <w:rPr>
                <w:rFonts w:ascii="Times New Roman" w:eastAsia="Times New Roman" w:hAnsi="Times New Roman" w:cs="Times New Roman"/>
                <w:sz w:val="24"/>
                <w:szCs w:val="24"/>
              </w:rPr>
              <w:t>но-технических ресурсах (форма 5</w:t>
            </w:r>
            <w:r>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8" w:name="ОтчетностьЗаПрошлый2"/>
            <w:r w:rsidRPr="0013695A">
              <w:rPr>
                <w:rFonts w:ascii="Times New Roman" w:eastAsia="Times New Roman" w:hAnsi="Times New Roman" w:cs="Times New Roman"/>
                <w:sz w:val="24"/>
                <w:szCs w:val="24"/>
              </w:rPr>
              <w:instrText xml:space="preserve"> FORMTEXT </w:instrText>
            </w:r>
            <w:r w:rsidR="00166F2E">
              <w:rPr>
                <w:rFonts w:ascii="Times New Roman" w:eastAsia="Times New Roman" w:hAnsi="Times New Roman" w:cs="Times New Roman"/>
                <w:sz w:val="24"/>
                <w:szCs w:val="24"/>
              </w:rPr>
            </w:r>
            <w:r w:rsidR="00166F2E">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8"/>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E76803"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E76803" w:rsidRPr="00AA5967" w:rsidRDefault="0037276A"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E76803">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E76803" w:rsidRPr="0013695A" w:rsidRDefault="00E76803" w:rsidP="00110686">
            <w:pPr>
              <w:spacing w:after="0" w:line="240" w:lineRule="auto"/>
              <w:rPr>
                <w:rFonts w:ascii="Times New Roman" w:eastAsia="Times New Roman" w:hAnsi="Times New Roman" w:cs="Times New Roman"/>
                <w:sz w:val="24"/>
                <w:szCs w:val="24"/>
              </w:rPr>
            </w:pPr>
            <w:r w:rsidRPr="000F7371">
              <w:rPr>
                <w:rFonts w:ascii="Times New Roman" w:eastAsia="Times New Roman" w:hAnsi="Times New Roman"/>
                <w:bCs/>
                <w:sz w:val="24"/>
                <w:lang w:eastAsia="ru-RU"/>
              </w:rPr>
              <w:t xml:space="preserve">Копии документов, подтверждающих соответствие </w:t>
            </w:r>
            <w:r w:rsidRPr="00DF50A1">
              <w:rPr>
                <w:rFonts w:ascii="Times New Roman" w:eastAsia="Times New Roman" w:hAnsi="Times New Roman"/>
                <w:bCs/>
                <w:sz w:val="24"/>
                <w:lang w:eastAsia="ru-RU"/>
              </w:rPr>
              <w:t>Товара требованиям</w:t>
            </w:r>
            <w:r w:rsidRPr="000F7371">
              <w:rPr>
                <w:rFonts w:ascii="Times New Roman" w:eastAsia="Times New Roman" w:hAnsi="Times New Roman"/>
                <w:bCs/>
                <w:sz w:val="24"/>
                <w:lang w:eastAsia="ru-RU"/>
              </w:rPr>
              <w:t>,</w:t>
            </w:r>
            <w:r w:rsidRPr="007322FC">
              <w:rPr>
                <w:rFonts w:ascii="Times New Roman" w:eastAsia="Times New Roman" w:hAnsi="Times New Roman"/>
                <w:bCs/>
                <w:sz w:val="24"/>
                <w:lang w:eastAsia="ru-RU"/>
              </w:rPr>
              <w:t xml:space="preserve"> установленным в соответствии с законодательством Российской Федерации, если в соответствии с законодательством Российской Федераци</w:t>
            </w:r>
            <w:r>
              <w:rPr>
                <w:rFonts w:ascii="Times New Roman" w:eastAsia="Times New Roman" w:hAnsi="Times New Roman"/>
                <w:bCs/>
                <w:sz w:val="24"/>
                <w:lang w:eastAsia="ru-RU"/>
              </w:rPr>
              <w:t>и установлены требования к такому Товару</w:t>
            </w:r>
            <w:r w:rsidRPr="007322FC">
              <w:rPr>
                <w:rFonts w:ascii="Times New Roman" w:eastAsia="Times New Roman" w:hAnsi="Times New Roman"/>
                <w:bCs/>
                <w:sz w:val="24"/>
                <w:lang w:eastAsia="ru-RU"/>
              </w:rPr>
              <w:t xml:space="preserve"> (копии сертификатов соответствия, деклараций о </w:t>
            </w:r>
            <w:r w:rsidRPr="007322FC">
              <w:rPr>
                <w:rFonts w:ascii="Times New Roman" w:eastAsia="Times New Roman" w:hAnsi="Times New Roman"/>
                <w:bCs/>
                <w:sz w:val="24"/>
                <w:lang w:eastAsia="ru-RU"/>
              </w:rPr>
              <w:lastRenderedPageBreak/>
              <w:t>соответствии, санитарно-эпидемиологических заключений, регист</w:t>
            </w:r>
            <w:r>
              <w:rPr>
                <w:rFonts w:ascii="Times New Roman" w:eastAsia="Times New Roman" w:hAnsi="Times New Roman"/>
                <w:bCs/>
                <w:sz w:val="24"/>
                <w:lang w:eastAsia="ru-RU"/>
              </w:rPr>
              <w:t xml:space="preserve">рационных удостоверений </w:t>
            </w:r>
            <w:proofErr w:type="gramStart"/>
            <w:r>
              <w:rPr>
                <w:rFonts w:ascii="Times New Roman" w:eastAsia="Times New Roman" w:hAnsi="Times New Roman"/>
                <w:bCs/>
                <w:sz w:val="24"/>
                <w:lang w:eastAsia="ru-RU"/>
              </w:rPr>
              <w:t>и т.п</w:t>
            </w:r>
            <w:proofErr w:type="gramEnd"/>
            <w:r>
              <w:rPr>
                <w:rFonts w:ascii="Times New Roman" w:eastAsia="Times New Roman" w:hAnsi="Times New Roman"/>
                <w:bCs/>
                <w:sz w:val="24"/>
                <w:lang w:eastAsia="ru-RU"/>
              </w:rPr>
              <w:t>.)</w:t>
            </w:r>
            <w:r w:rsidRPr="00253F2B">
              <w:rPr>
                <w:rFonts w:ascii="Times New Roman" w:eastAsia="Times New Roman" w:hAnsi="Times New Roman"/>
                <w:bCs/>
                <w:sz w:val="24"/>
                <w:szCs w:val="24"/>
              </w:rPr>
              <w:t>,</w:t>
            </w:r>
            <w:r w:rsidRPr="00253F2B">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r>
      <w:tr w:rsidR="00E76803"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E76803" w:rsidRDefault="0037276A"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r w:rsidR="00E76803">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E76803" w:rsidRPr="000F7371" w:rsidRDefault="00E76803" w:rsidP="00FF77B4">
            <w:pPr>
              <w:spacing w:after="0" w:line="240" w:lineRule="auto"/>
              <w:rPr>
                <w:rFonts w:ascii="Times New Roman" w:eastAsia="Times New Roman" w:hAnsi="Times New Roman"/>
                <w:bCs/>
                <w:sz w:val="24"/>
                <w:lang w:eastAsia="ru-RU"/>
              </w:rPr>
            </w:pPr>
            <w:proofErr w:type="gramStart"/>
            <w:r>
              <w:rPr>
                <w:rFonts w:ascii="Times New Roman" w:eastAsia="Times New Roman" w:hAnsi="Times New Roman"/>
                <w:sz w:val="24"/>
                <w:szCs w:val="24"/>
              </w:rPr>
              <w:t>К</w:t>
            </w:r>
            <w:r w:rsidRPr="00F56417">
              <w:rPr>
                <w:rFonts w:ascii="Times New Roman" w:eastAsia="Times New Roman" w:hAnsi="Times New Roman"/>
                <w:sz w:val="24"/>
                <w:szCs w:val="24"/>
              </w:rPr>
              <w:t xml:space="preserve">опии документов, подтверждающих право собственности, аренды или партнерских соглашений на </w:t>
            </w:r>
            <w:r w:rsidR="002015CE">
              <w:rPr>
                <w:rFonts w:ascii="Times New Roman" w:eastAsia="Times New Roman" w:hAnsi="Times New Roman"/>
                <w:sz w:val="24"/>
                <w:szCs w:val="24"/>
              </w:rPr>
              <w:t>действующ</w:t>
            </w:r>
            <w:r w:rsidR="00E61D09" w:rsidRPr="00E61D09">
              <w:rPr>
                <w:rFonts w:ascii="Times New Roman" w:eastAsia="Times New Roman" w:hAnsi="Times New Roman"/>
                <w:sz w:val="24"/>
                <w:szCs w:val="24"/>
              </w:rPr>
              <w:t xml:space="preserve">ие АЗС на территории </w:t>
            </w:r>
            <w:r w:rsidR="002015CE" w:rsidRPr="002015CE">
              <w:rPr>
                <w:rFonts w:ascii="Times New Roman" w:eastAsia="Times New Roman" w:hAnsi="Times New Roman"/>
                <w:sz w:val="24"/>
                <w:szCs w:val="24"/>
              </w:rPr>
              <w:t xml:space="preserve">г. Мурманска и Мурманской области: г. Кандалакша, п. Зеленоборский,  г. </w:t>
            </w:r>
            <w:proofErr w:type="spellStart"/>
            <w:r w:rsidR="002015CE" w:rsidRPr="002015CE">
              <w:rPr>
                <w:rFonts w:ascii="Times New Roman" w:eastAsia="Times New Roman" w:hAnsi="Times New Roman"/>
                <w:sz w:val="24"/>
                <w:szCs w:val="24"/>
              </w:rPr>
              <w:t>Ковдор</w:t>
            </w:r>
            <w:proofErr w:type="spellEnd"/>
            <w:r w:rsidR="002015CE" w:rsidRPr="002015CE">
              <w:rPr>
                <w:rFonts w:ascii="Times New Roman" w:eastAsia="Times New Roman" w:hAnsi="Times New Roman"/>
                <w:sz w:val="24"/>
                <w:szCs w:val="24"/>
              </w:rPr>
              <w:t>, г. Заполярный, г. Оленегорск, п. Ревда, п. Никель</w:t>
            </w:r>
            <w:r w:rsidRPr="00F56417">
              <w:rPr>
                <w:rFonts w:ascii="Times New Roman" w:eastAsia="Times New Roman" w:hAnsi="Times New Roman"/>
                <w:sz w:val="24"/>
                <w:szCs w:val="24"/>
              </w:rPr>
              <w:t>, соответствующие Справке о материально-технических ресурсах (форма 5 Приложения № 1 Документации)</w:t>
            </w:r>
            <w:r>
              <w:rPr>
                <w:rFonts w:ascii="Times New Roman" w:eastAsia="Times New Roman" w:hAnsi="Times New Roman"/>
                <w:sz w:val="24"/>
                <w:szCs w:val="24"/>
              </w:rPr>
              <w:t>,</w:t>
            </w:r>
            <w:r>
              <w:rPr>
                <w:rFonts w:ascii="Times New Roman" w:eastAsia="Times New Roman" w:hAnsi="Times New Roman"/>
                <w:bCs/>
                <w:sz w:val="24"/>
                <w:lang w:eastAsia="ru-RU"/>
              </w:rPr>
              <w:t xml:space="preserve"> з</w:t>
            </w:r>
            <w:r w:rsidRPr="005E2462">
              <w:rPr>
                <w:rFonts w:ascii="Times New Roman" w:eastAsia="Times New Roman" w:hAnsi="Times New Roman"/>
                <w:bCs/>
                <w:sz w:val="24"/>
                <w:lang w:eastAsia="ru-RU"/>
              </w:rPr>
              <w:t>аверенные уполномоченным лицом Участника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BC36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BC36A7">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37276A"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17789D">
      <w:pPr>
        <w:pStyle w:val="afff9"/>
        <w:numPr>
          <w:ilvl w:val="0"/>
          <w:numId w:val="36"/>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w:t>
      </w:r>
      <w:r w:rsidR="005C2168">
        <w:rPr>
          <w:rFonts w:ascii="Times New Roman" w:eastAsia="Times New Roman" w:hAnsi="Times New Roman"/>
        </w:rPr>
        <w:t>й п. 3.3</w:t>
      </w:r>
      <w:r w:rsidRPr="00E97DC4">
        <w:rPr>
          <w:rFonts w:ascii="Times New Roman" w:eastAsia="Times New Roman" w:hAnsi="Times New Roman"/>
        </w:rPr>
        <w:t xml:space="preserve"> Документации.</w:t>
      </w:r>
    </w:p>
    <w:p w:rsidR="00E97DC4" w:rsidRPr="00526A19" w:rsidRDefault="00526A19" w:rsidP="0017789D">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2015CE">
        <w:rPr>
          <w:rFonts w:ascii="Times New Roman" w:eastAsia="Times New Roman" w:hAnsi="Times New Roman"/>
        </w:rPr>
        <w:t>4</w:t>
      </w:r>
      <w:r w:rsidRPr="00526A19">
        <w:rPr>
          <w:rFonts w:ascii="Times New Roman" w:eastAsia="Times New Roman" w:hAnsi="Times New Roman"/>
        </w:rPr>
        <w:t xml:space="preserve"> описи све</w:t>
      </w:r>
      <w:r w:rsidR="00BC36A7">
        <w:rPr>
          <w:rFonts w:ascii="Times New Roman" w:eastAsia="Times New Roman" w:hAnsi="Times New Roman"/>
        </w:rPr>
        <w:t>дения с учетом требований п. 3.</w:t>
      </w:r>
      <w:r w:rsidR="005C2168">
        <w:rPr>
          <w:rFonts w:ascii="Times New Roman" w:eastAsia="Times New Roman" w:hAnsi="Times New Roman"/>
        </w:rPr>
        <w:t>3</w:t>
      </w:r>
      <w:r w:rsidRPr="00526A19">
        <w:rPr>
          <w:rFonts w:ascii="Times New Roman" w:eastAsia="Times New Roman" w:hAnsi="Times New Roman"/>
        </w:rPr>
        <w:t>. Документации</w:t>
      </w:r>
      <w:r w:rsidR="00E97DC4" w:rsidRPr="00526A19">
        <w:rPr>
          <w:rFonts w:ascii="Times New Roman" w:eastAsia="Times New Roman" w:hAnsi="Times New Roman"/>
        </w:rPr>
        <w:t>.</w:t>
      </w:r>
    </w:p>
    <w:p w:rsidR="00AA5967" w:rsidRDefault="00E97DC4" w:rsidP="0017789D">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xml:space="preserve">. п. 4.4. </w:t>
      </w:r>
      <w:proofErr w:type="gramStart"/>
      <w:r w:rsidR="00AA5967" w:rsidRPr="00E97DC4">
        <w:rPr>
          <w:rFonts w:ascii="Times New Roman" w:eastAsia="Times New Roman" w:hAnsi="Times New Roman" w:cs="Times New Roman"/>
          <w:lang w:eastAsia="ar-SA"/>
        </w:rPr>
        <w:t>Документации, пронумерованы согласно описи).</w:t>
      </w:r>
      <w:proofErr w:type="gramEnd"/>
    </w:p>
    <w:p w:rsidR="00684979" w:rsidRPr="00E97DC4" w:rsidRDefault="00684979" w:rsidP="00AA5967">
      <w:pPr>
        <w:spacing w:after="0"/>
        <w:jc w:val="both"/>
        <w:rPr>
          <w:rFonts w:ascii="Calibri" w:eastAsia="Calibri" w:hAnsi="Calibri" w:cs="Times New Roman"/>
        </w:rPr>
      </w:pPr>
    </w:p>
    <w:sectPr w:rsidR="00684979" w:rsidRPr="00E97DC4" w:rsidSect="00271C5E">
      <w:headerReference w:type="default" r:id="rId20"/>
      <w:pgSz w:w="11906" w:h="16838"/>
      <w:pgMar w:top="851" w:right="567" w:bottom="851" w:left="1418" w:header="454"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7CD" w:rsidRDefault="003B57CD" w:rsidP="003A2F0D">
      <w:pPr>
        <w:spacing w:after="0" w:line="240" w:lineRule="auto"/>
      </w:pPr>
      <w:r>
        <w:separator/>
      </w:r>
    </w:p>
  </w:endnote>
  <w:endnote w:type="continuationSeparator" w:id="0">
    <w:p w:rsidR="003B57CD" w:rsidRDefault="003B57CD"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7CD" w:rsidRDefault="003B57CD" w:rsidP="003A2F0D">
      <w:pPr>
        <w:spacing w:after="0" w:line="240" w:lineRule="auto"/>
      </w:pPr>
      <w:r>
        <w:separator/>
      </w:r>
    </w:p>
  </w:footnote>
  <w:footnote w:type="continuationSeparator" w:id="0">
    <w:p w:rsidR="003B57CD" w:rsidRDefault="003B57CD" w:rsidP="003A2F0D">
      <w:pPr>
        <w:spacing w:after="0" w:line="240" w:lineRule="auto"/>
      </w:pPr>
      <w:r>
        <w:continuationSeparator/>
      </w:r>
    </w:p>
  </w:footnote>
  <w:footnote w:id="1">
    <w:p w:rsidR="003B57CD" w:rsidRPr="00390286" w:rsidRDefault="003B57CD"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3B57CD" w:rsidRDefault="003B57CD" w:rsidP="00527609">
        <w:pPr>
          <w:pStyle w:val="aff8"/>
          <w:jc w:val="center"/>
        </w:pPr>
        <w:r w:rsidRPr="00527609">
          <w:rPr>
            <w:rFonts w:ascii="Times New Roman" w:hAnsi="Times New Roman" w:cs="Times New Roman"/>
          </w:rPr>
          <w:fldChar w:fldCharType="begin"/>
        </w:r>
        <w:r w:rsidRPr="00527609">
          <w:rPr>
            <w:rFonts w:ascii="Times New Roman" w:hAnsi="Times New Roman" w:cs="Times New Roman"/>
          </w:rPr>
          <w:instrText>PAGE   \* MERGEFORMAT</w:instrText>
        </w:r>
        <w:r w:rsidRPr="00527609">
          <w:rPr>
            <w:rFonts w:ascii="Times New Roman" w:hAnsi="Times New Roman" w:cs="Times New Roman"/>
          </w:rPr>
          <w:fldChar w:fldCharType="separate"/>
        </w:r>
        <w:r w:rsidR="00F508EB">
          <w:rPr>
            <w:rFonts w:ascii="Times New Roman" w:hAnsi="Times New Roman" w:cs="Times New Roman"/>
            <w:noProof/>
          </w:rPr>
          <w:t>5</w:t>
        </w:r>
        <w:r w:rsidRPr="00527609">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CD" w:rsidRDefault="003B57CD">
    <w:pPr>
      <w:pStyle w:val="aff8"/>
      <w:jc w:val="center"/>
    </w:pPr>
  </w:p>
  <w:p w:rsidR="003B57CD" w:rsidRDefault="003B57CD">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5017034"/>
      <w:docPartObj>
        <w:docPartGallery w:val="Page Numbers (Top of Page)"/>
        <w:docPartUnique/>
      </w:docPartObj>
    </w:sdtPr>
    <w:sdtEndPr/>
    <w:sdtContent>
      <w:p w:rsidR="003B57CD" w:rsidRPr="00817005" w:rsidRDefault="003B57CD" w:rsidP="005004EA">
        <w:pPr>
          <w:pStyle w:val="aff8"/>
          <w:jc w:val="center"/>
        </w:pPr>
        <w:r w:rsidRPr="00817005">
          <w:rPr>
            <w:rFonts w:ascii="Times New Roman" w:hAnsi="Times New Roman" w:cs="Times New Roman"/>
          </w:rPr>
          <w:fldChar w:fldCharType="begin"/>
        </w:r>
        <w:r w:rsidRPr="00817005">
          <w:rPr>
            <w:rFonts w:ascii="Times New Roman" w:hAnsi="Times New Roman" w:cs="Times New Roman"/>
          </w:rPr>
          <w:instrText>PAGE   \* MERGEFORMAT</w:instrText>
        </w:r>
        <w:r w:rsidRPr="00817005">
          <w:rPr>
            <w:rFonts w:ascii="Times New Roman" w:hAnsi="Times New Roman" w:cs="Times New Roman"/>
          </w:rPr>
          <w:fldChar w:fldCharType="separate"/>
        </w:r>
        <w:r w:rsidR="00166F2E">
          <w:rPr>
            <w:rFonts w:ascii="Times New Roman" w:hAnsi="Times New Roman" w:cs="Times New Roman"/>
            <w:noProof/>
          </w:rPr>
          <w:t>11</w:t>
        </w:r>
        <w:r w:rsidRPr="0081700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1">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2">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5">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6">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1">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3">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12312586"/>
    <w:multiLevelType w:val="multilevel"/>
    <w:tmpl w:val="6CFED3E8"/>
    <w:lvl w:ilvl="0">
      <w:start w:val="5"/>
      <w:numFmt w:val="decimal"/>
      <w:lvlText w:val="%1."/>
      <w:lvlJc w:val="left"/>
      <w:pPr>
        <w:ind w:left="360" w:hanging="360"/>
      </w:pPr>
      <w:rPr>
        <w:rFonts w:hint="default"/>
        <w:b/>
        <w:u w:val="single"/>
      </w:rPr>
    </w:lvl>
    <w:lvl w:ilvl="1">
      <w:start w:val="3"/>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40">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0031EDA"/>
    <w:multiLevelType w:val="multilevel"/>
    <w:tmpl w:val="C96838C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2575D2F"/>
    <w:multiLevelType w:val="multilevel"/>
    <w:tmpl w:val="0419001F"/>
    <w:numStyleLink w:val="13"/>
  </w:abstractNum>
  <w:abstractNum w:abstractNumId="49">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1"/>
  </w:num>
  <w:num w:numId="10">
    <w:abstractNumId w:val="12"/>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7"/>
  </w:num>
  <w:num w:numId="31">
    <w:abstractNumId w:val="41"/>
  </w:num>
  <w:num w:numId="32">
    <w:abstractNumId w:val="50"/>
  </w:num>
  <w:num w:numId="33">
    <w:abstractNumId w:val="35"/>
  </w:num>
  <w:num w:numId="34">
    <w:abstractNumId w:val="42"/>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46"/>
  </w:num>
  <w:num w:numId="37">
    <w:abstractNumId w:val="7"/>
  </w:num>
  <w:num w:numId="38">
    <w:abstractNumId w:val="8"/>
  </w:num>
  <w:num w:numId="39">
    <w:abstractNumId w:val="39"/>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2">
    <w:abstractNumId w:val="44"/>
  </w:num>
  <w:num w:numId="43">
    <w:abstractNumId w:val="34"/>
  </w:num>
  <w:num w:numId="44">
    <w:abstractNumId w:val="38"/>
  </w:num>
  <w:num w:numId="45">
    <w:abstractNumId w:val="36"/>
  </w:num>
  <w:num w:numId="46">
    <w:abstractNumId w:val="45"/>
  </w:num>
  <w:num w:numId="47">
    <w:abstractNumId w:val="40"/>
  </w:num>
  <w:num w:numId="48">
    <w:abstractNumId w:val="49"/>
  </w:num>
  <w:num w:numId="49">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36267"/>
    <w:rsid w:val="0003646B"/>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0AC"/>
    <w:rsid w:val="0008155B"/>
    <w:rsid w:val="000819C4"/>
    <w:rsid w:val="00081D7B"/>
    <w:rsid w:val="000835BB"/>
    <w:rsid w:val="000839BF"/>
    <w:rsid w:val="00084C0A"/>
    <w:rsid w:val="000861EA"/>
    <w:rsid w:val="00086C23"/>
    <w:rsid w:val="000873A9"/>
    <w:rsid w:val="000918E5"/>
    <w:rsid w:val="00093708"/>
    <w:rsid w:val="00093859"/>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0339"/>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5650"/>
    <w:rsid w:val="00146076"/>
    <w:rsid w:val="00146507"/>
    <w:rsid w:val="00147ECF"/>
    <w:rsid w:val="00152D0A"/>
    <w:rsid w:val="00154FF9"/>
    <w:rsid w:val="00155925"/>
    <w:rsid w:val="00157A29"/>
    <w:rsid w:val="0016230C"/>
    <w:rsid w:val="0016235B"/>
    <w:rsid w:val="00162A97"/>
    <w:rsid w:val="00162E88"/>
    <w:rsid w:val="00164AC2"/>
    <w:rsid w:val="00164F7E"/>
    <w:rsid w:val="00165A85"/>
    <w:rsid w:val="00166200"/>
    <w:rsid w:val="00166F2E"/>
    <w:rsid w:val="00171926"/>
    <w:rsid w:val="001737F8"/>
    <w:rsid w:val="00176DE5"/>
    <w:rsid w:val="0017717D"/>
    <w:rsid w:val="0017789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74EF"/>
    <w:rsid w:val="001D04FD"/>
    <w:rsid w:val="001D107D"/>
    <w:rsid w:val="001D17A7"/>
    <w:rsid w:val="001D36E7"/>
    <w:rsid w:val="001D3A65"/>
    <w:rsid w:val="001D5787"/>
    <w:rsid w:val="001D5BFF"/>
    <w:rsid w:val="001D735A"/>
    <w:rsid w:val="001D7D6F"/>
    <w:rsid w:val="001D7F04"/>
    <w:rsid w:val="001E076F"/>
    <w:rsid w:val="001E0911"/>
    <w:rsid w:val="001E221D"/>
    <w:rsid w:val="001E36F2"/>
    <w:rsid w:val="001E3EA4"/>
    <w:rsid w:val="001E5320"/>
    <w:rsid w:val="001E5D10"/>
    <w:rsid w:val="001E6337"/>
    <w:rsid w:val="001E79FD"/>
    <w:rsid w:val="001E7E71"/>
    <w:rsid w:val="001F19FB"/>
    <w:rsid w:val="001F1D1F"/>
    <w:rsid w:val="001F1E46"/>
    <w:rsid w:val="001F273B"/>
    <w:rsid w:val="001F28F1"/>
    <w:rsid w:val="001F3F0C"/>
    <w:rsid w:val="001F413B"/>
    <w:rsid w:val="001F56D9"/>
    <w:rsid w:val="001F5AEA"/>
    <w:rsid w:val="001F7C34"/>
    <w:rsid w:val="00200646"/>
    <w:rsid w:val="002015CE"/>
    <w:rsid w:val="00203B4E"/>
    <w:rsid w:val="00204104"/>
    <w:rsid w:val="00204F3F"/>
    <w:rsid w:val="00206720"/>
    <w:rsid w:val="002076ED"/>
    <w:rsid w:val="00210EA3"/>
    <w:rsid w:val="00216473"/>
    <w:rsid w:val="002168E0"/>
    <w:rsid w:val="002203F1"/>
    <w:rsid w:val="00222830"/>
    <w:rsid w:val="002233ED"/>
    <w:rsid w:val="002237A9"/>
    <w:rsid w:val="00224EE0"/>
    <w:rsid w:val="00232161"/>
    <w:rsid w:val="00232AB3"/>
    <w:rsid w:val="002333B6"/>
    <w:rsid w:val="00234378"/>
    <w:rsid w:val="00234565"/>
    <w:rsid w:val="00236669"/>
    <w:rsid w:val="002422A4"/>
    <w:rsid w:val="00242E95"/>
    <w:rsid w:val="002433B2"/>
    <w:rsid w:val="002466AA"/>
    <w:rsid w:val="002469CF"/>
    <w:rsid w:val="00251B29"/>
    <w:rsid w:val="00251CF5"/>
    <w:rsid w:val="002521D1"/>
    <w:rsid w:val="00253DCE"/>
    <w:rsid w:val="00253EF1"/>
    <w:rsid w:val="00254AB7"/>
    <w:rsid w:val="00255216"/>
    <w:rsid w:val="00255699"/>
    <w:rsid w:val="00255862"/>
    <w:rsid w:val="00255FE3"/>
    <w:rsid w:val="0025686F"/>
    <w:rsid w:val="002571B4"/>
    <w:rsid w:val="00260745"/>
    <w:rsid w:val="00263B8E"/>
    <w:rsid w:val="002640CB"/>
    <w:rsid w:val="0026461A"/>
    <w:rsid w:val="002649A9"/>
    <w:rsid w:val="002656DB"/>
    <w:rsid w:val="00267389"/>
    <w:rsid w:val="00271C5E"/>
    <w:rsid w:val="0027498A"/>
    <w:rsid w:val="00274FF6"/>
    <w:rsid w:val="002801B2"/>
    <w:rsid w:val="00281CCD"/>
    <w:rsid w:val="00282A8C"/>
    <w:rsid w:val="002942B9"/>
    <w:rsid w:val="00294C7B"/>
    <w:rsid w:val="00296CC8"/>
    <w:rsid w:val="00297774"/>
    <w:rsid w:val="002A0152"/>
    <w:rsid w:val="002A4AB2"/>
    <w:rsid w:val="002A4D2F"/>
    <w:rsid w:val="002A6B76"/>
    <w:rsid w:val="002B3784"/>
    <w:rsid w:val="002B4AA3"/>
    <w:rsid w:val="002B4CF2"/>
    <w:rsid w:val="002B55CB"/>
    <w:rsid w:val="002B64EA"/>
    <w:rsid w:val="002C1998"/>
    <w:rsid w:val="002C23C8"/>
    <w:rsid w:val="002C2709"/>
    <w:rsid w:val="002C400E"/>
    <w:rsid w:val="002C58C2"/>
    <w:rsid w:val="002C6277"/>
    <w:rsid w:val="002C652D"/>
    <w:rsid w:val="002D09CE"/>
    <w:rsid w:val="002D0EED"/>
    <w:rsid w:val="002D1378"/>
    <w:rsid w:val="002D1D61"/>
    <w:rsid w:val="002D2A65"/>
    <w:rsid w:val="002D66A2"/>
    <w:rsid w:val="002D723C"/>
    <w:rsid w:val="002E0DEF"/>
    <w:rsid w:val="002E26EB"/>
    <w:rsid w:val="002E2FC3"/>
    <w:rsid w:val="002E37CA"/>
    <w:rsid w:val="002E5416"/>
    <w:rsid w:val="002E5462"/>
    <w:rsid w:val="002E78F4"/>
    <w:rsid w:val="002F2B0E"/>
    <w:rsid w:val="002F595F"/>
    <w:rsid w:val="002F6631"/>
    <w:rsid w:val="00301428"/>
    <w:rsid w:val="00302A8F"/>
    <w:rsid w:val="00304673"/>
    <w:rsid w:val="003051E8"/>
    <w:rsid w:val="00306376"/>
    <w:rsid w:val="00306C56"/>
    <w:rsid w:val="00310E9A"/>
    <w:rsid w:val="003111D6"/>
    <w:rsid w:val="00312378"/>
    <w:rsid w:val="003134BF"/>
    <w:rsid w:val="003142CD"/>
    <w:rsid w:val="00314384"/>
    <w:rsid w:val="003146E2"/>
    <w:rsid w:val="00315206"/>
    <w:rsid w:val="00320ADE"/>
    <w:rsid w:val="00323459"/>
    <w:rsid w:val="003249B1"/>
    <w:rsid w:val="0032660B"/>
    <w:rsid w:val="00326EE8"/>
    <w:rsid w:val="003270D4"/>
    <w:rsid w:val="00330E6A"/>
    <w:rsid w:val="00331970"/>
    <w:rsid w:val="0033404D"/>
    <w:rsid w:val="0033446C"/>
    <w:rsid w:val="00336C65"/>
    <w:rsid w:val="0033729E"/>
    <w:rsid w:val="003405F6"/>
    <w:rsid w:val="00340C98"/>
    <w:rsid w:val="00345ED4"/>
    <w:rsid w:val="003465A6"/>
    <w:rsid w:val="00346610"/>
    <w:rsid w:val="00346721"/>
    <w:rsid w:val="0035032D"/>
    <w:rsid w:val="003512B1"/>
    <w:rsid w:val="00356633"/>
    <w:rsid w:val="00357329"/>
    <w:rsid w:val="00361419"/>
    <w:rsid w:val="00362D78"/>
    <w:rsid w:val="003631CB"/>
    <w:rsid w:val="0036424B"/>
    <w:rsid w:val="0036472A"/>
    <w:rsid w:val="00364C03"/>
    <w:rsid w:val="0036595A"/>
    <w:rsid w:val="00366FE4"/>
    <w:rsid w:val="0037037B"/>
    <w:rsid w:val="00370D17"/>
    <w:rsid w:val="0037276A"/>
    <w:rsid w:val="00372F4F"/>
    <w:rsid w:val="003735B4"/>
    <w:rsid w:val="00375094"/>
    <w:rsid w:val="003758A2"/>
    <w:rsid w:val="003806F2"/>
    <w:rsid w:val="00380E01"/>
    <w:rsid w:val="00381311"/>
    <w:rsid w:val="003835B2"/>
    <w:rsid w:val="00384CF4"/>
    <w:rsid w:val="00384D8F"/>
    <w:rsid w:val="00385A0E"/>
    <w:rsid w:val="00386A2E"/>
    <w:rsid w:val="00386E25"/>
    <w:rsid w:val="0039446A"/>
    <w:rsid w:val="003A00CD"/>
    <w:rsid w:val="003A1353"/>
    <w:rsid w:val="003A2F0D"/>
    <w:rsid w:val="003A453B"/>
    <w:rsid w:val="003A49B4"/>
    <w:rsid w:val="003A5FAE"/>
    <w:rsid w:val="003A6EE5"/>
    <w:rsid w:val="003A7117"/>
    <w:rsid w:val="003B2221"/>
    <w:rsid w:val="003B57CD"/>
    <w:rsid w:val="003B768E"/>
    <w:rsid w:val="003B7B48"/>
    <w:rsid w:val="003C2487"/>
    <w:rsid w:val="003C2B70"/>
    <w:rsid w:val="003C34C7"/>
    <w:rsid w:val="003C4F30"/>
    <w:rsid w:val="003C5942"/>
    <w:rsid w:val="003D0BFD"/>
    <w:rsid w:val="003D2A45"/>
    <w:rsid w:val="003D3EF7"/>
    <w:rsid w:val="003D696A"/>
    <w:rsid w:val="003D6DAB"/>
    <w:rsid w:val="003E40C2"/>
    <w:rsid w:val="003E581A"/>
    <w:rsid w:val="003E684A"/>
    <w:rsid w:val="003F0B6B"/>
    <w:rsid w:val="003F27A3"/>
    <w:rsid w:val="003F3649"/>
    <w:rsid w:val="003F3D63"/>
    <w:rsid w:val="003F424E"/>
    <w:rsid w:val="003F4E06"/>
    <w:rsid w:val="003F502D"/>
    <w:rsid w:val="003F648E"/>
    <w:rsid w:val="003F6A60"/>
    <w:rsid w:val="00400534"/>
    <w:rsid w:val="00401DA4"/>
    <w:rsid w:val="004033AE"/>
    <w:rsid w:val="004035D5"/>
    <w:rsid w:val="00411647"/>
    <w:rsid w:val="0041184F"/>
    <w:rsid w:val="00411B82"/>
    <w:rsid w:val="00415C7D"/>
    <w:rsid w:val="00416C29"/>
    <w:rsid w:val="0042011B"/>
    <w:rsid w:val="00421D92"/>
    <w:rsid w:val="00423F1C"/>
    <w:rsid w:val="00424299"/>
    <w:rsid w:val="00424606"/>
    <w:rsid w:val="00425938"/>
    <w:rsid w:val="0042770A"/>
    <w:rsid w:val="00427DA2"/>
    <w:rsid w:val="00432F7C"/>
    <w:rsid w:val="00436562"/>
    <w:rsid w:val="0043708A"/>
    <w:rsid w:val="00440707"/>
    <w:rsid w:val="00441081"/>
    <w:rsid w:val="00446DB6"/>
    <w:rsid w:val="00447A61"/>
    <w:rsid w:val="00447F50"/>
    <w:rsid w:val="0045090B"/>
    <w:rsid w:val="004518FA"/>
    <w:rsid w:val="00451F5C"/>
    <w:rsid w:val="0045320B"/>
    <w:rsid w:val="004556B8"/>
    <w:rsid w:val="00455DA4"/>
    <w:rsid w:val="00455DE6"/>
    <w:rsid w:val="004625FC"/>
    <w:rsid w:val="00462FD3"/>
    <w:rsid w:val="00464100"/>
    <w:rsid w:val="00466A36"/>
    <w:rsid w:val="004704FB"/>
    <w:rsid w:val="00470820"/>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5AE7"/>
    <w:rsid w:val="004A6657"/>
    <w:rsid w:val="004A698F"/>
    <w:rsid w:val="004B06D0"/>
    <w:rsid w:val="004B188D"/>
    <w:rsid w:val="004B3DDD"/>
    <w:rsid w:val="004B62CE"/>
    <w:rsid w:val="004B7664"/>
    <w:rsid w:val="004C223E"/>
    <w:rsid w:val="004C3142"/>
    <w:rsid w:val="004C32E9"/>
    <w:rsid w:val="004C3EBA"/>
    <w:rsid w:val="004C7684"/>
    <w:rsid w:val="004C79C7"/>
    <w:rsid w:val="004D003F"/>
    <w:rsid w:val="004D0EDC"/>
    <w:rsid w:val="004D3AD3"/>
    <w:rsid w:val="004D50E0"/>
    <w:rsid w:val="004D561D"/>
    <w:rsid w:val="004D782D"/>
    <w:rsid w:val="004E0B18"/>
    <w:rsid w:val="004E1AC1"/>
    <w:rsid w:val="004E21EB"/>
    <w:rsid w:val="004E2D47"/>
    <w:rsid w:val="004E323F"/>
    <w:rsid w:val="004E50DC"/>
    <w:rsid w:val="004E6115"/>
    <w:rsid w:val="004E7173"/>
    <w:rsid w:val="004F2241"/>
    <w:rsid w:val="004F3305"/>
    <w:rsid w:val="004F4F10"/>
    <w:rsid w:val="004F539A"/>
    <w:rsid w:val="005004EA"/>
    <w:rsid w:val="00500951"/>
    <w:rsid w:val="00501886"/>
    <w:rsid w:val="005021CF"/>
    <w:rsid w:val="00502FAF"/>
    <w:rsid w:val="00503DB5"/>
    <w:rsid w:val="0050608D"/>
    <w:rsid w:val="00506F39"/>
    <w:rsid w:val="0051079F"/>
    <w:rsid w:val="0051616B"/>
    <w:rsid w:val="00516D88"/>
    <w:rsid w:val="00520829"/>
    <w:rsid w:val="005230E8"/>
    <w:rsid w:val="005231CB"/>
    <w:rsid w:val="0052513A"/>
    <w:rsid w:val="00526A19"/>
    <w:rsid w:val="00527609"/>
    <w:rsid w:val="0052782D"/>
    <w:rsid w:val="005371E0"/>
    <w:rsid w:val="005415B0"/>
    <w:rsid w:val="0054409D"/>
    <w:rsid w:val="005455B0"/>
    <w:rsid w:val="00546471"/>
    <w:rsid w:val="0054650A"/>
    <w:rsid w:val="00546AE9"/>
    <w:rsid w:val="00551C0A"/>
    <w:rsid w:val="0055637A"/>
    <w:rsid w:val="00557754"/>
    <w:rsid w:val="00557928"/>
    <w:rsid w:val="00561220"/>
    <w:rsid w:val="005632A8"/>
    <w:rsid w:val="00563863"/>
    <w:rsid w:val="00563D70"/>
    <w:rsid w:val="00563E73"/>
    <w:rsid w:val="005642B5"/>
    <w:rsid w:val="00570277"/>
    <w:rsid w:val="00570D30"/>
    <w:rsid w:val="00574046"/>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2168"/>
    <w:rsid w:val="005C44DC"/>
    <w:rsid w:val="005C4D6B"/>
    <w:rsid w:val="005C4DA6"/>
    <w:rsid w:val="005C5654"/>
    <w:rsid w:val="005D0E89"/>
    <w:rsid w:val="005D1D5A"/>
    <w:rsid w:val="005D26D1"/>
    <w:rsid w:val="005D297F"/>
    <w:rsid w:val="005D2EF3"/>
    <w:rsid w:val="005D32AB"/>
    <w:rsid w:val="005D3E5A"/>
    <w:rsid w:val="005D421D"/>
    <w:rsid w:val="005D4709"/>
    <w:rsid w:val="005E1605"/>
    <w:rsid w:val="005E3C0F"/>
    <w:rsid w:val="005E7199"/>
    <w:rsid w:val="005F08D3"/>
    <w:rsid w:val="005F2344"/>
    <w:rsid w:val="005F25F0"/>
    <w:rsid w:val="00601127"/>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47DD0"/>
    <w:rsid w:val="00650822"/>
    <w:rsid w:val="006542FA"/>
    <w:rsid w:val="006562BB"/>
    <w:rsid w:val="00657A1F"/>
    <w:rsid w:val="00657F19"/>
    <w:rsid w:val="006602E0"/>
    <w:rsid w:val="00660D6E"/>
    <w:rsid w:val="0066204C"/>
    <w:rsid w:val="00663584"/>
    <w:rsid w:val="00665128"/>
    <w:rsid w:val="0066673F"/>
    <w:rsid w:val="00667AEB"/>
    <w:rsid w:val="006742C0"/>
    <w:rsid w:val="00675666"/>
    <w:rsid w:val="00675F9F"/>
    <w:rsid w:val="0067682E"/>
    <w:rsid w:val="00676AD5"/>
    <w:rsid w:val="00680D23"/>
    <w:rsid w:val="006815CA"/>
    <w:rsid w:val="006818FB"/>
    <w:rsid w:val="0068218D"/>
    <w:rsid w:val="006848EE"/>
    <w:rsid w:val="00684979"/>
    <w:rsid w:val="00684A1C"/>
    <w:rsid w:val="00685611"/>
    <w:rsid w:val="00685785"/>
    <w:rsid w:val="00686844"/>
    <w:rsid w:val="00686B56"/>
    <w:rsid w:val="0068712A"/>
    <w:rsid w:val="0069310A"/>
    <w:rsid w:val="00694843"/>
    <w:rsid w:val="00696027"/>
    <w:rsid w:val="006978F8"/>
    <w:rsid w:val="006A0186"/>
    <w:rsid w:val="006A30F0"/>
    <w:rsid w:val="006A3C14"/>
    <w:rsid w:val="006A3E4F"/>
    <w:rsid w:val="006A4E0A"/>
    <w:rsid w:val="006A6834"/>
    <w:rsid w:val="006B10D4"/>
    <w:rsid w:val="006B10F7"/>
    <w:rsid w:val="006B29AA"/>
    <w:rsid w:val="006B302B"/>
    <w:rsid w:val="006B32A6"/>
    <w:rsid w:val="006B525F"/>
    <w:rsid w:val="006B602A"/>
    <w:rsid w:val="006B6399"/>
    <w:rsid w:val="006B7D60"/>
    <w:rsid w:val="006C0C9E"/>
    <w:rsid w:val="006C24C9"/>
    <w:rsid w:val="006C3CA4"/>
    <w:rsid w:val="006C4043"/>
    <w:rsid w:val="006C5223"/>
    <w:rsid w:val="006C5AF5"/>
    <w:rsid w:val="006C5C76"/>
    <w:rsid w:val="006C6767"/>
    <w:rsid w:val="006C7D3F"/>
    <w:rsid w:val="006D1F9B"/>
    <w:rsid w:val="006D43FB"/>
    <w:rsid w:val="006D53BB"/>
    <w:rsid w:val="006D6195"/>
    <w:rsid w:val="006E1F30"/>
    <w:rsid w:val="006E2828"/>
    <w:rsid w:val="006E2B57"/>
    <w:rsid w:val="006E3523"/>
    <w:rsid w:val="006E3527"/>
    <w:rsid w:val="006E6D30"/>
    <w:rsid w:val="006E783B"/>
    <w:rsid w:val="006F104B"/>
    <w:rsid w:val="006F2685"/>
    <w:rsid w:val="006F38F1"/>
    <w:rsid w:val="006F3E7C"/>
    <w:rsid w:val="006F5615"/>
    <w:rsid w:val="00700ABD"/>
    <w:rsid w:val="00700D35"/>
    <w:rsid w:val="0070126E"/>
    <w:rsid w:val="00703DFA"/>
    <w:rsid w:val="00705A8A"/>
    <w:rsid w:val="00705EE7"/>
    <w:rsid w:val="00705F2D"/>
    <w:rsid w:val="00705FB2"/>
    <w:rsid w:val="00706857"/>
    <w:rsid w:val="00707186"/>
    <w:rsid w:val="00711ED9"/>
    <w:rsid w:val="00711F5E"/>
    <w:rsid w:val="00713DE9"/>
    <w:rsid w:val="00715327"/>
    <w:rsid w:val="007166A8"/>
    <w:rsid w:val="007173AA"/>
    <w:rsid w:val="007217CE"/>
    <w:rsid w:val="007229B6"/>
    <w:rsid w:val="00723AAF"/>
    <w:rsid w:val="00726E88"/>
    <w:rsid w:val="00730A41"/>
    <w:rsid w:val="00730D70"/>
    <w:rsid w:val="00735BA7"/>
    <w:rsid w:val="00736171"/>
    <w:rsid w:val="00745B4B"/>
    <w:rsid w:val="00745E68"/>
    <w:rsid w:val="00746705"/>
    <w:rsid w:val="007475BD"/>
    <w:rsid w:val="007507CA"/>
    <w:rsid w:val="0075084E"/>
    <w:rsid w:val="007519F2"/>
    <w:rsid w:val="007540C7"/>
    <w:rsid w:val="00755DE0"/>
    <w:rsid w:val="00757EDE"/>
    <w:rsid w:val="0076265F"/>
    <w:rsid w:val="0076413E"/>
    <w:rsid w:val="00764BA9"/>
    <w:rsid w:val="007656EC"/>
    <w:rsid w:val="00766CFC"/>
    <w:rsid w:val="007672B2"/>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323F"/>
    <w:rsid w:val="007A3D3B"/>
    <w:rsid w:val="007A4963"/>
    <w:rsid w:val="007A6AEA"/>
    <w:rsid w:val="007A7022"/>
    <w:rsid w:val="007A7526"/>
    <w:rsid w:val="007B3F30"/>
    <w:rsid w:val="007B4C2F"/>
    <w:rsid w:val="007B5337"/>
    <w:rsid w:val="007B6B9D"/>
    <w:rsid w:val="007C04EF"/>
    <w:rsid w:val="007C206A"/>
    <w:rsid w:val="007C252A"/>
    <w:rsid w:val="007C5585"/>
    <w:rsid w:val="007C7B9A"/>
    <w:rsid w:val="007D6BE3"/>
    <w:rsid w:val="007D706F"/>
    <w:rsid w:val="007E0141"/>
    <w:rsid w:val="007E0274"/>
    <w:rsid w:val="007E17DD"/>
    <w:rsid w:val="007E2409"/>
    <w:rsid w:val="007E3903"/>
    <w:rsid w:val="007E3ADD"/>
    <w:rsid w:val="007E72EF"/>
    <w:rsid w:val="007E7C7A"/>
    <w:rsid w:val="007F0086"/>
    <w:rsid w:val="007F06A1"/>
    <w:rsid w:val="007F2059"/>
    <w:rsid w:val="007F214B"/>
    <w:rsid w:val="007F3560"/>
    <w:rsid w:val="007F457E"/>
    <w:rsid w:val="007F5765"/>
    <w:rsid w:val="007F6D16"/>
    <w:rsid w:val="0080224B"/>
    <w:rsid w:val="00804872"/>
    <w:rsid w:val="00804A56"/>
    <w:rsid w:val="00804A85"/>
    <w:rsid w:val="00804FBA"/>
    <w:rsid w:val="00805834"/>
    <w:rsid w:val="00806A25"/>
    <w:rsid w:val="008077CA"/>
    <w:rsid w:val="00810294"/>
    <w:rsid w:val="0081135D"/>
    <w:rsid w:val="008120ED"/>
    <w:rsid w:val="008152E8"/>
    <w:rsid w:val="00817005"/>
    <w:rsid w:val="008173B1"/>
    <w:rsid w:val="008204BA"/>
    <w:rsid w:val="00822C29"/>
    <w:rsid w:val="00822E0F"/>
    <w:rsid w:val="00823169"/>
    <w:rsid w:val="0082486F"/>
    <w:rsid w:val="00824CD3"/>
    <w:rsid w:val="008251BC"/>
    <w:rsid w:val="00826ED8"/>
    <w:rsid w:val="00830B18"/>
    <w:rsid w:val="0083226A"/>
    <w:rsid w:val="0083241A"/>
    <w:rsid w:val="0083302D"/>
    <w:rsid w:val="00833977"/>
    <w:rsid w:val="00834B84"/>
    <w:rsid w:val="008352B2"/>
    <w:rsid w:val="0083604A"/>
    <w:rsid w:val="00836452"/>
    <w:rsid w:val="008378A8"/>
    <w:rsid w:val="008379B1"/>
    <w:rsid w:val="00842439"/>
    <w:rsid w:val="0084251A"/>
    <w:rsid w:val="00842C17"/>
    <w:rsid w:val="00843EB0"/>
    <w:rsid w:val="00845E74"/>
    <w:rsid w:val="00846019"/>
    <w:rsid w:val="00847D3B"/>
    <w:rsid w:val="0085390C"/>
    <w:rsid w:val="00854496"/>
    <w:rsid w:val="0085481A"/>
    <w:rsid w:val="00854D6B"/>
    <w:rsid w:val="00856459"/>
    <w:rsid w:val="00857610"/>
    <w:rsid w:val="0086089A"/>
    <w:rsid w:val="008628B9"/>
    <w:rsid w:val="00864A28"/>
    <w:rsid w:val="00865499"/>
    <w:rsid w:val="00865AF7"/>
    <w:rsid w:val="00867CDC"/>
    <w:rsid w:val="00867F7C"/>
    <w:rsid w:val="00870992"/>
    <w:rsid w:val="008730D0"/>
    <w:rsid w:val="00875615"/>
    <w:rsid w:val="0088077B"/>
    <w:rsid w:val="00882315"/>
    <w:rsid w:val="00885369"/>
    <w:rsid w:val="008866E0"/>
    <w:rsid w:val="00887BA6"/>
    <w:rsid w:val="008903EF"/>
    <w:rsid w:val="008919C0"/>
    <w:rsid w:val="00892A98"/>
    <w:rsid w:val="00894B43"/>
    <w:rsid w:val="008965D7"/>
    <w:rsid w:val="00897B36"/>
    <w:rsid w:val="008A3EFC"/>
    <w:rsid w:val="008B188D"/>
    <w:rsid w:val="008B2667"/>
    <w:rsid w:val="008B2F77"/>
    <w:rsid w:val="008B44E2"/>
    <w:rsid w:val="008B65CF"/>
    <w:rsid w:val="008C0AC6"/>
    <w:rsid w:val="008C3D02"/>
    <w:rsid w:val="008C583E"/>
    <w:rsid w:val="008C5879"/>
    <w:rsid w:val="008C5A6B"/>
    <w:rsid w:val="008C5CEF"/>
    <w:rsid w:val="008C783F"/>
    <w:rsid w:val="008D0212"/>
    <w:rsid w:val="008D0F22"/>
    <w:rsid w:val="008D2CD3"/>
    <w:rsid w:val="008D70F6"/>
    <w:rsid w:val="008E2A5E"/>
    <w:rsid w:val="008E33FA"/>
    <w:rsid w:val="008E38AA"/>
    <w:rsid w:val="008E3EFA"/>
    <w:rsid w:val="008E6BEC"/>
    <w:rsid w:val="008E707F"/>
    <w:rsid w:val="008E73B8"/>
    <w:rsid w:val="008F01C0"/>
    <w:rsid w:val="008F0CCD"/>
    <w:rsid w:val="008F2B52"/>
    <w:rsid w:val="008F43FB"/>
    <w:rsid w:val="00901D2C"/>
    <w:rsid w:val="0091094A"/>
    <w:rsid w:val="00910D7F"/>
    <w:rsid w:val="009119B9"/>
    <w:rsid w:val="00917B72"/>
    <w:rsid w:val="009228C7"/>
    <w:rsid w:val="009231A4"/>
    <w:rsid w:val="00923891"/>
    <w:rsid w:val="00924767"/>
    <w:rsid w:val="00925ABF"/>
    <w:rsid w:val="00926308"/>
    <w:rsid w:val="00926488"/>
    <w:rsid w:val="00927148"/>
    <w:rsid w:val="00932749"/>
    <w:rsid w:val="00933CAE"/>
    <w:rsid w:val="00936C71"/>
    <w:rsid w:val="00937CFD"/>
    <w:rsid w:val="00941B15"/>
    <w:rsid w:val="009453A2"/>
    <w:rsid w:val="009454E0"/>
    <w:rsid w:val="00950BBC"/>
    <w:rsid w:val="00953452"/>
    <w:rsid w:val="00954223"/>
    <w:rsid w:val="00955B09"/>
    <w:rsid w:val="00955D72"/>
    <w:rsid w:val="009568F7"/>
    <w:rsid w:val="0096051A"/>
    <w:rsid w:val="00960608"/>
    <w:rsid w:val="00963060"/>
    <w:rsid w:val="00963480"/>
    <w:rsid w:val="00964B41"/>
    <w:rsid w:val="009660E0"/>
    <w:rsid w:val="00966542"/>
    <w:rsid w:val="00972547"/>
    <w:rsid w:val="00972BCB"/>
    <w:rsid w:val="00973599"/>
    <w:rsid w:val="009819D4"/>
    <w:rsid w:val="00991BE4"/>
    <w:rsid w:val="00993354"/>
    <w:rsid w:val="0099533B"/>
    <w:rsid w:val="009A1151"/>
    <w:rsid w:val="009A1C8B"/>
    <w:rsid w:val="009A4840"/>
    <w:rsid w:val="009A4911"/>
    <w:rsid w:val="009A6D59"/>
    <w:rsid w:val="009A77DB"/>
    <w:rsid w:val="009A79D8"/>
    <w:rsid w:val="009B13C3"/>
    <w:rsid w:val="009B154B"/>
    <w:rsid w:val="009B1BAC"/>
    <w:rsid w:val="009B593E"/>
    <w:rsid w:val="009B775D"/>
    <w:rsid w:val="009C5C82"/>
    <w:rsid w:val="009C6B97"/>
    <w:rsid w:val="009C7B08"/>
    <w:rsid w:val="009C7ECD"/>
    <w:rsid w:val="009D3D37"/>
    <w:rsid w:val="009D3D76"/>
    <w:rsid w:val="009D5711"/>
    <w:rsid w:val="009D7629"/>
    <w:rsid w:val="009E2C23"/>
    <w:rsid w:val="009E3074"/>
    <w:rsid w:val="009E36EF"/>
    <w:rsid w:val="009F0D66"/>
    <w:rsid w:val="009F2529"/>
    <w:rsid w:val="009F2B31"/>
    <w:rsid w:val="009F40E5"/>
    <w:rsid w:val="009F6FE3"/>
    <w:rsid w:val="00A02EB9"/>
    <w:rsid w:val="00A0399B"/>
    <w:rsid w:val="00A05B04"/>
    <w:rsid w:val="00A068C0"/>
    <w:rsid w:val="00A0742B"/>
    <w:rsid w:val="00A12335"/>
    <w:rsid w:val="00A137F5"/>
    <w:rsid w:val="00A14618"/>
    <w:rsid w:val="00A23480"/>
    <w:rsid w:val="00A23F9A"/>
    <w:rsid w:val="00A24E75"/>
    <w:rsid w:val="00A24EF6"/>
    <w:rsid w:val="00A26C9E"/>
    <w:rsid w:val="00A32277"/>
    <w:rsid w:val="00A32ED9"/>
    <w:rsid w:val="00A34B3A"/>
    <w:rsid w:val="00A36A85"/>
    <w:rsid w:val="00A37678"/>
    <w:rsid w:val="00A379D7"/>
    <w:rsid w:val="00A4091B"/>
    <w:rsid w:val="00A459FC"/>
    <w:rsid w:val="00A45FCF"/>
    <w:rsid w:val="00A47138"/>
    <w:rsid w:val="00A50AA0"/>
    <w:rsid w:val="00A55FAB"/>
    <w:rsid w:val="00A572FE"/>
    <w:rsid w:val="00A63694"/>
    <w:rsid w:val="00A660EE"/>
    <w:rsid w:val="00A66523"/>
    <w:rsid w:val="00A7206C"/>
    <w:rsid w:val="00A72657"/>
    <w:rsid w:val="00A761FE"/>
    <w:rsid w:val="00A7781D"/>
    <w:rsid w:val="00A80930"/>
    <w:rsid w:val="00A80BAC"/>
    <w:rsid w:val="00A8510A"/>
    <w:rsid w:val="00A85FD9"/>
    <w:rsid w:val="00A871DD"/>
    <w:rsid w:val="00A90171"/>
    <w:rsid w:val="00A90D05"/>
    <w:rsid w:val="00A90DA4"/>
    <w:rsid w:val="00A912B4"/>
    <w:rsid w:val="00A94708"/>
    <w:rsid w:val="00A9522C"/>
    <w:rsid w:val="00A95291"/>
    <w:rsid w:val="00A95C32"/>
    <w:rsid w:val="00AA0109"/>
    <w:rsid w:val="00AA4B22"/>
    <w:rsid w:val="00AA514D"/>
    <w:rsid w:val="00AA5967"/>
    <w:rsid w:val="00AA6EB4"/>
    <w:rsid w:val="00AA7BDF"/>
    <w:rsid w:val="00AB0EBB"/>
    <w:rsid w:val="00AB23DA"/>
    <w:rsid w:val="00AB5610"/>
    <w:rsid w:val="00AB58B1"/>
    <w:rsid w:val="00AC2F8A"/>
    <w:rsid w:val="00AC32B3"/>
    <w:rsid w:val="00AC5380"/>
    <w:rsid w:val="00AC6B75"/>
    <w:rsid w:val="00AC6EF2"/>
    <w:rsid w:val="00AD0447"/>
    <w:rsid w:val="00AD4F10"/>
    <w:rsid w:val="00AD6E1B"/>
    <w:rsid w:val="00AE1C90"/>
    <w:rsid w:val="00AE43D4"/>
    <w:rsid w:val="00AE4BC2"/>
    <w:rsid w:val="00AE59FB"/>
    <w:rsid w:val="00AE6AD5"/>
    <w:rsid w:val="00AE7088"/>
    <w:rsid w:val="00AF2E86"/>
    <w:rsid w:val="00AF356B"/>
    <w:rsid w:val="00AF377D"/>
    <w:rsid w:val="00AF3C19"/>
    <w:rsid w:val="00AF451C"/>
    <w:rsid w:val="00AF655D"/>
    <w:rsid w:val="00AF787D"/>
    <w:rsid w:val="00B0170B"/>
    <w:rsid w:val="00B019DC"/>
    <w:rsid w:val="00B02D80"/>
    <w:rsid w:val="00B04297"/>
    <w:rsid w:val="00B07594"/>
    <w:rsid w:val="00B077CE"/>
    <w:rsid w:val="00B114D1"/>
    <w:rsid w:val="00B1172B"/>
    <w:rsid w:val="00B12361"/>
    <w:rsid w:val="00B12599"/>
    <w:rsid w:val="00B13C09"/>
    <w:rsid w:val="00B176C8"/>
    <w:rsid w:val="00B23B38"/>
    <w:rsid w:val="00B24564"/>
    <w:rsid w:val="00B2459E"/>
    <w:rsid w:val="00B30731"/>
    <w:rsid w:val="00B30BBD"/>
    <w:rsid w:val="00B31185"/>
    <w:rsid w:val="00B33E89"/>
    <w:rsid w:val="00B35C85"/>
    <w:rsid w:val="00B41070"/>
    <w:rsid w:val="00B4112C"/>
    <w:rsid w:val="00B4414B"/>
    <w:rsid w:val="00B44AFA"/>
    <w:rsid w:val="00B45777"/>
    <w:rsid w:val="00B45E26"/>
    <w:rsid w:val="00B46681"/>
    <w:rsid w:val="00B46CC4"/>
    <w:rsid w:val="00B5042F"/>
    <w:rsid w:val="00B52CAE"/>
    <w:rsid w:val="00B540C1"/>
    <w:rsid w:val="00B566A9"/>
    <w:rsid w:val="00B57AD8"/>
    <w:rsid w:val="00B676B5"/>
    <w:rsid w:val="00B676F6"/>
    <w:rsid w:val="00B7269C"/>
    <w:rsid w:val="00B728F0"/>
    <w:rsid w:val="00B743B2"/>
    <w:rsid w:val="00B7581B"/>
    <w:rsid w:val="00B80976"/>
    <w:rsid w:val="00B82B15"/>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2AC2"/>
    <w:rsid w:val="00BB3363"/>
    <w:rsid w:val="00BB38F8"/>
    <w:rsid w:val="00BB433B"/>
    <w:rsid w:val="00BB4BF6"/>
    <w:rsid w:val="00BB5921"/>
    <w:rsid w:val="00BB6B22"/>
    <w:rsid w:val="00BC1437"/>
    <w:rsid w:val="00BC1C1C"/>
    <w:rsid w:val="00BC3630"/>
    <w:rsid w:val="00BC36A7"/>
    <w:rsid w:val="00BC3B9D"/>
    <w:rsid w:val="00BC4748"/>
    <w:rsid w:val="00BD2BDD"/>
    <w:rsid w:val="00BD641C"/>
    <w:rsid w:val="00BD70E2"/>
    <w:rsid w:val="00BE1C8C"/>
    <w:rsid w:val="00BE59C5"/>
    <w:rsid w:val="00BE5BE9"/>
    <w:rsid w:val="00BE6052"/>
    <w:rsid w:val="00BE6625"/>
    <w:rsid w:val="00BF294D"/>
    <w:rsid w:val="00BF30B5"/>
    <w:rsid w:val="00BF3611"/>
    <w:rsid w:val="00BF5BDD"/>
    <w:rsid w:val="00C024A0"/>
    <w:rsid w:val="00C041B7"/>
    <w:rsid w:val="00C04359"/>
    <w:rsid w:val="00C05DD6"/>
    <w:rsid w:val="00C067E6"/>
    <w:rsid w:val="00C06D35"/>
    <w:rsid w:val="00C105DE"/>
    <w:rsid w:val="00C10841"/>
    <w:rsid w:val="00C10C23"/>
    <w:rsid w:val="00C121C7"/>
    <w:rsid w:val="00C12396"/>
    <w:rsid w:val="00C1320D"/>
    <w:rsid w:val="00C13661"/>
    <w:rsid w:val="00C13E60"/>
    <w:rsid w:val="00C17134"/>
    <w:rsid w:val="00C172A2"/>
    <w:rsid w:val="00C174DB"/>
    <w:rsid w:val="00C21F22"/>
    <w:rsid w:val="00C252AB"/>
    <w:rsid w:val="00C274CD"/>
    <w:rsid w:val="00C27F2A"/>
    <w:rsid w:val="00C3087C"/>
    <w:rsid w:val="00C33724"/>
    <w:rsid w:val="00C44DAB"/>
    <w:rsid w:val="00C46094"/>
    <w:rsid w:val="00C51A99"/>
    <w:rsid w:val="00C523B1"/>
    <w:rsid w:val="00C53309"/>
    <w:rsid w:val="00C54C7B"/>
    <w:rsid w:val="00C57BA7"/>
    <w:rsid w:val="00C6092F"/>
    <w:rsid w:val="00C63D5F"/>
    <w:rsid w:val="00C647A7"/>
    <w:rsid w:val="00C6759D"/>
    <w:rsid w:val="00C67A15"/>
    <w:rsid w:val="00C67E11"/>
    <w:rsid w:val="00C73B3F"/>
    <w:rsid w:val="00C7594A"/>
    <w:rsid w:val="00C75ADF"/>
    <w:rsid w:val="00C84925"/>
    <w:rsid w:val="00C84C13"/>
    <w:rsid w:val="00C854B0"/>
    <w:rsid w:val="00C91011"/>
    <w:rsid w:val="00C923F0"/>
    <w:rsid w:val="00C93559"/>
    <w:rsid w:val="00C93E29"/>
    <w:rsid w:val="00C94AA9"/>
    <w:rsid w:val="00C95410"/>
    <w:rsid w:val="00C95AB3"/>
    <w:rsid w:val="00CA7A65"/>
    <w:rsid w:val="00CB0B3B"/>
    <w:rsid w:val="00CB1045"/>
    <w:rsid w:val="00CB176E"/>
    <w:rsid w:val="00CB3ADA"/>
    <w:rsid w:val="00CB559D"/>
    <w:rsid w:val="00CB7051"/>
    <w:rsid w:val="00CC13EF"/>
    <w:rsid w:val="00CC2815"/>
    <w:rsid w:val="00CC328E"/>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CF501C"/>
    <w:rsid w:val="00D00F4D"/>
    <w:rsid w:val="00D03DC6"/>
    <w:rsid w:val="00D10956"/>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4B67"/>
    <w:rsid w:val="00D55327"/>
    <w:rsid w:val="00D56E75"/>
    <w:rsid w:val="00D611E2"/>
    <w:rsid w:val="00D6241F"/>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1846"/>
    <w:rsid w:val="00D92A97"/>
    <w:rsid w:val="00D92FB2"/>
    <w:rsid w:val="00D93B90"/>
    <w:rsid w:val="00D946C5"/>
    <w:rsid w:val="00D95708"/>
    <w:rsid w:val="00D9714C"/>
    <w:rsid w:val="00D97523"/>
    <w:rsid w:val="00D97589"/>
    <w:rsid w:val="00DA5B96"/>
    <w:rsid w:val="00DA758B"/>
    <w:rsid w:val="00DB0024"/>
    <w:rsid w:val="00DB2676"/>
    <w:rsid w:val="00DB2C20"/>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37E1"/>
    <w:rsid w:val="00DE4283"/>
    <w:rsid w:val="00DE5E0C"/>
    <w:rsid w:val="00DE6F5A"/>
    <w:rsid w:val="00DE7CDC"/>
    <w:rsid w:val="00DF43E8"/>
    <w:rsid w:val="00DF6DFC"/>
    <w:rsid w:val="00DF7A55"/>
    <w:rsid w:val="00E011FD"/>
    <w:rsid w:val="00E0241A"/>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628A"/>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05A4"/>
    <w:rsid w:val="00E61C85"/>
    <w:rsid w:val="00E61D09"/>
    <w:rsid w:val="00E61FB9"/>
    <w:rsid w:val="00E62A1A"/>
    <w:rsid w:val="00E64DA2"/>
    <w:rsid w:val="00E65A18"/>
    <w:rsid w:val="00E70DE4"/>
    <w:rsid w:val="00E71552"/>
    <w:rsid w:val="00E72522"/>
    <w:rsid w:val="00E72598"/>
    <w:rsid w:val="00E76108"/>
    <w:rsid w:val="00E76803"/>
    <w:rsid w:val="00E76E82"/>
    <w:rsid w:val="00E77887"/>
    <w:rsid w:val="00E8068A"/>
    <w:rsid w:val="00E80822"/>
    <w:rsid w:val="00E814EB"/>
    <w:rsid w:val="00E82098"/>
    <w:rsid w:val="00E8324C"/>
    <w:rsid w:val="00E84F8E"/>
    <w:rsid w:val="00E97586"/>
    <w:rsid w:val="00E9774D"/>
    <w:rsid w:val="00E97DC4"/>
    <w:rsid w:val="00EA050A"/>
    <w:rsid w:val="00EA2015"/>
    <w:rsid w:val="00EA749F"/>
    <w:rsid w:val="00EA7C40"/>
    <w:rsid w:val="00EB138E"/>
    <w:rsid w:val="00EB175D"/>
    <w:rsid w:val="00EB2F57"/>
    <w:rsid w:val="00EB569A"/>
    <w:rsid w:val="00EB6CDD"/>
    <w:rsid w:val="00EB7761"/>
    <w:rsid w:val="00EB7C92"/>
    <w:rsid w:val="00EB7CF3"/>
    <w:rsid w:val="00EC1637"/>
    <w:rsid w:val="00EC1DF7"/>
    <w:rsid w:val="00EC1FC4"/>
    <w:rsid w:val="00EC2869"/>
    <w:rsid w:val="00EC6627"/>
    <w:rsid w:val="00EC7F9C"/>
    <w:rsid w:val="00ED1A4B"/>
    <w:rsid w:val="00ED228F"/>
    <w:rsid w:val="00ED4B81"/>
    <w:rsid w:val="00ED61BF"/>
    <w:rsid w:val="00EE0D69"/>
    <w:rsid w:val="00EE526C"/>
    <w:rsid w:val="00EF0056"/>
    <w:rsid w:val="00EF17F9"/>
    <w:rsid w:val="00EF232F"/>
    <w:rsid w:val="00EF28EE"/>
    <w:rsid w:val="00EF39B3"/>
    <w:rsid w:val="00EF6C98"/>
    <w:rsid w:val="00F00BC2"/>
    <w:rsid w:val="00F00C44"/>
    <w:rsid w:val="00F01103"/>
    <w:rsid w:val="00F03143"/>
    <w:rsid w:val="00F0369B"/>
    <w:rsid w:val="00F075E5"/>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08EB"/>
    <w:rsid w:val="00F51B9B"/>
    <w:rsid w:val="00F51EEF"/>
    <w:rsid w:val="00F526DF"/>
    <w:rsid w:val="00F5362E"/>
    <w:rsid w:val="00F539BE"/>
    <w:rsid w:val="00F543B0"/>
    <w:rsid w:val="00F55C7A"/>
    <w:rsid w:val="00F601ED"/>
    <w:rsid w:val="00F603E6"/>
    <w:rsid w:val="00F6158F"/>
    <w:rsid w:val="00F63DBF"/>
    <w:rsid w:val="00F6413F"/>
    <w:rsid w:val="00F650AA"/>
    <w:rsid w:val="00F651C0"/>
    <w:rsid w:val="00F6638A"/>
    <w:rsid w:val="00F671C2"/>
    <w:rsid w:val="00F678D3"/>
    <w:rsid w:val="00F71E57"/>
    <w:rsid w:val="00F71EF6"/>
    <w:rsid w:val="00F722BC"/>
    <w:rsid w:val="00F73383"/>
    <w:rsid w:val="00F74103"/>
    <w:rsid w:val="00F746E6"/>
    <w:rsid w:val="00F76405"/>
    <w:rsid w:val="00F7681D"/>
    <w:rsid w:val="00F77DA2"/>
    <w:rsid w:val="00F80501"/>
    <w:rsid w:val="00F80C23"/>
    <w:rsid w:val="00F81539"/>
    <w:rsid w:val="00F82473"/>
    <w:rsid w:val="00F82D51"/>
    <w:rsid w:val="00F835F4"/>
    <w:rsid w:val="00F83C08"/>
    <w:rsid w:val="00F84B6C"/>
    <w:rsid w:val="00F868AB"/>
    <w:rsid w:val="00F87C7D"/>
    <w:rsid w:val="00F91092"/>
    <w:rsid w:val="00F920D0"/>
    <w:rsid w:val="00F93CED"/>
    <w:rsid w:val="00F97274"/>
    <w:rsid w:val="00FA0D2F"/>
    <w:rsid w:val="00FA15DB"/>
    <w:rsid w:val="00FA216A"/>
    <w:rsid w:val="00FA4F02"/>
    <w:rsid w:val="00FA66DA"/>
    <w:rsid w:val="00FA74E8"/>
    <w:rsid w:val="00FB075F"/>
    <w:rsid w:val="00FB4415"/>
    <w:rsid w:val="00FB4444"/>
    <w:rsid w:val="00FB51CD"/>
    <w:rsid w:val="00FB53B7"/>
    <w:rsid w:val="00FB6A14"/>
    <w:rsid w:val="00FB77FF"/>
    <w:rsid w:val="00FC089E"/>
    <w:rsid w:val="00FC0C47"/>
    <w:rsid w:val="00FC2134"/>
    <w:rsid w:val="00FC658B"/>
    <w:rsid w:val="00FC6CC6"/>
    <w:rsid w:val="00FD10E9"/>
    <w:rsid w:val="00FD1C86"/>
    <w:rsid w:val="00FD3052"/>
    <w:rsid w:val="00FD3F94"/>
    <w:rsid w:val="00FD567A"/>
    <w:rsid w:val="00FE06E3"/>
    <w:rsid w:val="00FE0C91"/>
    <w:rsid w:val="00FE22E7"/>
    <w:rsid w:val="00FE343B"/>
    <w:rsid w:val="00FE36AD"/>
    <w:rsid w:val="00FE50FC"/>
    <w:rsid w:val="00FE557E"/>
    <w:rsid w:val="00FE61D2"/>
    <w:rsid w:val="00FE768A"/>
    <w:rsid w:val="00FE7991"/>
    <w:rsid w:val="00FF0167"/>
    <w:rsid w:val="00FF02D5"/>
    <w:rsid w:val="00FF03DB"/>
    <w:rsid w:val="00FF24F1"/>
    <w:rsid w:val="00FF459A"/>
    <w:rsid w:val="00FF4B3C"/>
    <w:rsid w:val="00FF4BA7"/>
    <w:rsid w:val="00FF6358"/>
    <w:rsid w:val="00FF6C0C"/>
    <w:rsid w:val="00FF761B"/>
    <w:rsid w:val="00FF7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18"/>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19"/>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2"/>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28"/>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3"/>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6"/>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29"/>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7"/>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1"/>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4"/>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7"/>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6"/>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4"/>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4"/>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5"/>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253EF1"/>
    <w:pPr>
      <w:numPr>
        <w:numId w:val="42"/>
      </w:numPr>
    </w:pPr>
  </w:style>
  <w:style w:type="numbering" w:customStyle="1" w:styleId="112">
    <w:name w:val="Текущий список11"/>
    <w:rsid w:val="002607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18"/>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19"/>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2"/>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28"/>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3"/>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6"/>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29"/>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7"/>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1"/>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4"/>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7"/>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6"/>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4"/>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4"/>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5"/>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253EF1"/>
    <w:pPr>
      <w:numPr>
        <w:numId w:val="42"/>
      </w:numPr>
    </w:pPr>
  </w:style>
  <w:style w:type="numbering" w:customStyle="1" w:styleId="112">
    <w:name w:val="Текущий список11"/>
    <w:rsid w:val="00260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3BD1D-8F06-44ED-81FF-DE87481E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45</Pages>
  <Words>17258</Words>
  <Characters>98375</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331</cp:revision>
  <cp:lastPrinted>2016-07-25T13:52:00Z</cp:lastPrinted>
  <dcterms:created xsi:type="dcterms:W3CDTF">2018-07-12T12:15:00Z</dcterms:created>
  <dcterms:modified xsi:type="dcterms:W3CDTF">2018-09-05T13:32:00Z</dcterms:modified>
</cp:coreProperties>
</file>